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5F2" w:rsidRDefault="00F615F2">
      <w:pPr>
        <w:rPr>
          <w:lang w:val="sr-Cyrl-CS"/>
        </w:rPr>
      </w:pPr>
    </w:p>
    <w:p w:rsidR="00E8641B" w:rsidRPr="00E8641B" w:rsidRDefault="00E8641B">
      <w:pPr>
        <w:pStyle w:val="Naslov4"/>
      </w:pPr>
    </w:p>
    <w:p w:rsidR="008C5F53" w:rsidRPr="008C5F53" w:rsidRDefault="008C5F53" w:rsidP="008C5F53">
      <w:pPr>
        <w:pStyle w:val="Naslov4"/>
      </w:pPr>
    </w:p>
    <w:tbl>
      <w:tblPr>
        <w:tblStyle w:val="Koordinatnamreatabele"/>
        <w:tblW w:w="0" w:type="auto"/>
        <w:tblInd w:w="-147" w:type="dxa"/>
        <w:tblLook w:val="04A0" w:firstRow="1" w:lastRow="0" w:firstColumn="1" w:lastColumn="0" w:noHBand="0" w:noVBand="1"/>
      </w:tblPr>
      <w:tblGrid>
        <w:gridCol w:w="2392"/>
        <w:gridCol w:w="4110"/>
      </w:tblGrid>
      <w:tr w:rsidR="008C5F53" w:rsidTr="008C5F53">
        <w:tc>
          <w:tcPr>
            <w:tcW w:w="2392" w:type="dxa"/>
          </w:tcPr>
          <w:p w:rsidR="008C5F53" w:rsidRDefault="008C5F53" w:rsidP="008C5F53">
            <w:pPr>
              <w:pStyle w:val="Naslov4"/>
              <w:ind w:left="0" w:firstLine="0"/>
              <w:jc w:val="left"/>
              <w:rPr>
                <w:lang w:val="sr-Cyrl-RS"/>
              </w:rPr>
            </w:pPr>
            <w:r>
              <w:rPr>
                <w:lang w:val="sr-Cyrl-RS"/>
              </w:rPr>
              <w:t>назив понуђача:</w:t>
            </w:r>
          </w:p>
          <w:p w:rsidR="008C5F53" w:rsidRPr="008C5F53" w:rsidRDefault="008C5F53" w:rsidP="008C5F53">
            <w:pPr>
              <w:rPr>
                <w:lang w:val="sr-Cyrl-RS"/>
              </w:rPr>
            </w:pPr>
          </w:p>
        </w:tc>
        <w:tc>
          <w:tcPr>
            <w:tcW w:w="4110" w:type="dxa"/>
          </w:tcPr>
          <w:p w:rsidR="008C5F53" w:rsidRDefault="008C5F53" w:rsidP="008C5F53">
            <w:pPr>
              <w:pStyle w:val="Naslov4"/>
              <w:ind w:left="0" w:firstLine="0"/>
              <w:jc w:val="left"/>
            </w:pPr>
          </w:p>
        </w:tc>
      </w:tr>
      <w:tr w:rsidR="008C5F53" w:rsidTr="008C5F53">
        <w:tc>
          <w:tcPr>
            <w:tcW w:w="2392" w:type="dxa"/>
          </w:tcPr>
          <w:p w:rsidR="008C5F53" w:rsidRDefault="008C5F53" w:rsidP="008C5F53">
            <w:pPr>
              <w:pStyle w:val="Naslov4"/>
              <w:ind w:left="0" w:firstLine="0"/>
              <w:jc w:val="left"/>
              <w:rPr>
                <w:lang w:val="sr-Cyrl-RS"/>
              </w:rPr>
            </w:pPr>
            <w:r>
              <w:rPr>
                <w:lang w:val="sr-Cyrl-RS"/>
              </w:rPr>
              <w:t xml:space="preserve">адреса: </w:t>
            </w:r>
          </w:p>
          <w:p w:rsidR="008C5F53" w:rsidRPr="008C5F53" w:rsidRDefault="008C5F53" w:rsidP="008C5F53">
            <w:pPr>
              <w:rPr>
                <w:lang w:val="sr-Cyrl-RS"/>
              </w:rPr>
            </w:pPr>
          </w:p>
        </w:tc>
        <w:tc>
          <w:tcPr>
            <w:tcW w:w="4110" w:type="dxa"/>
          </w:tcPr>
          <w:p w:rsidR="008C5F53" w:rsidRDefault="008C5F53" w:rsidP="008C5F53">
            <w:pPr>
              <w:pStyle w:val="Naslov4"/>
              <w:ind w:left="0" w:firstLine="0"/>
              <w:jc w:val="left"/>
            </w:pPr>
          </w:p>
        </w:tc>
      </w:tr>
      <w:tr w:rsidR="008C5F53" w:rsidTr="008C5F53">
        <w:tc>
          <w:tcPr>
            <w:tcW w:w="2392" w:type="dxa"/>
          </w:tcPr>
          <w:p w:rsidR="008C5F53" w:rsidRDefault="008C5F53" w:rsidP="008C5F53">
            <w:pPr>
              <w:pStyle w:val="Naslov4"/>
              <w:ind w:left="0" w:firstLine="0"/>
              <w:jc w:val="left"/>
              <w:rPr>
                <w:lang w:val="sr-Cyrl-RS"/>
              </w:rPr>
            </w:pPr>
            <w:proofErr w:type="spellStart"/>
            <w:r>
              <w:rPr>
                <w:lang w:val="sr-Cyrl-RS"/>
              </w:rPr>
              <w:t>маил</w:t>
            </w:r>
            <w:proofErr w:type="spellEnd"/>
            <w:r>
              <w:rPr>
                <w:lang w:val="sr-Cyrl-RS"/>
              </w:rPr>
              <w:t xml:space="preserve"> адреса:</w:t>
            </w:r>
          </w:p>
          <w:p w:rsidR="008C5F53" w:rsidRPr="008C5F53" w:rsidRDefault="008C5F53" w:rsidP="008C5F53">
            <w:pPr>
              <w:rPr>
                <w:lang w:val="sr-Cyrl-RS"/>
              </w:rPr>
            </w:pPr>
          </w:p>
        </w:tc>
        <w:tc>
          <w:tcPr>
            <w:tcW w:w="4110" w:type="dxa"/>
          </w:tcPr>
          <w:p w:rsidR="008C5F53" w:rsidRDefault="008C5F53" w:rsidP="008C5F53">
            <w:pPr>
              <w:pStyle w:val="Naslov4"/>
              <w:ind w:left="0" w:firstLine="0"/>
              <w:jc w:val="left"/>
            </w:pPr>
          </w:p>
        </w:tc>
      </w:tr>
      <w:tr w:rsidR="008C5F53" w:rsidTr="008C5F53">
        <w:tc>
          <w:tcPr>
            <w:tcW w:w="2392" w:type="dxa"/>
          </w:tcPr>
          <w:p w:rsidR="008C5F53" w:rsidRDefault="008C5F53" w:rsidP="008C5F53">
            <w:pPr>
              <w:pStyle w:val="Naslov4"/>
              <w:ind w:left="0" w:firstLine="0"/>
              <w:jc w:val="left"/>
              <w:rPr>
                <w:lang w:val="sr-Cyrl-RS"/>
              </w:rPr>
            </w:pPr>
            <w:r>
              <w:rPr>
                <w:lang w:val="sr-Cyrl-RS"/>
              </w:rPr>
              <w:t>телефон:</w:t>
            </w:r>
          </w:p>
          <w:p w:rsidR="008C5F53" w:rsidRPr="008C5F53" w:rsidRDefault="008C5F53" w:rsidP="008C5F53">
            <w:pPr>
              <w:rPr>
                <w:lang w:val="sr-Cyrl-RS"/>
              </w:rPr>
            </w:pPr>
          </w:p>
        </w:tc>
        <w:tc>
          <w:tcPr>
            <w:tcW w:w="4110" w:type="dxa"/>
          </w:tcPr>
          <w:p w:rsidR="008C5F53" w:rsidRDefault="008C5F53" w:rsidP="008C5F53">
            <w:pPr>
              <w:pStyle w:val="Naslov4"/>
              <w:ind w:left="0" w:firstLine="0"/>
              <w:jc w:val="left"/>
            </w:pPr>
          </w:p>
        </w:tc>
      </w:tr>
    </w:tbl>
    <w:p w:rsidR="008C5F53" w:rsidRPr="008C5F53" w:rsidRDefault="008C5F53" w:rsidP="008C5F53">
      <w:pPr>
        <w:pStyle w:val="Naslov4"/>
        <w:jc w:val="left"/>
      </w:pPr>
      <w:r>
        <w:rPr>
          <w:lang w:val="sr-Cyrl-RS"/>
        </w:rPr>
        <w:t>обавезно попунити</w:t>
      </w:r>
    </w:p>
    <w:p w:rsidR="008C5F53" w:rsidRPr="008C5F53" w:rsidRDefault="008C5F53" w:rsidP="008C5F53">
      <w:pPr>
        <w:pStyle w:val="Naslov4"/>
      </w:pPr>
    </w:p>
    <w:p w:rsidR="008C5F53" w:rsidRPr="008C5F53" w:rsidRDefault="008C5F53" w:rsidP="008C5F53">
      <w:pPr>
        <w:pStyle w:val="Naslov4"/>
      </w:pPr>
    </w:p>
    <w:p w:rsidR="00F615F2" w:rsidRDefault="008C5F53" w:rsidP="008C5F53">
      <w:pPr>
        <w:pStyle w:val="Naslov4"/>
      </w:pPr>
      <w:r>
        <w:rPr>
          <w:lang w:val="sr-Cyrl-RS"/>
        </w:rPr>
        <w:t>СТРУКТУРА ЦЕНЕ</w:t>
      </w:r>
    </w:p>
    <w:p w:rsidR="00F615F2" w:rsidRDefault="00A47B60">
      <w:pPr>
        <w:ind w:left="1080" w:firstLine="360"/>
        <w:rPr>
          <w:lang w:val="sr-Cyrl-CS"/>
        </w:rPr>
      </w:pPr>
      <w:r>
        <w:rPr>
          <w:lang w:val="sr-Cyrl-CS"/>
        </w:rPr>
        <w:t xml:space="preserve">                                                      </w:t>
      </w:r>
      <w:proofErr w:type="spellStart"/>
      <w:r>
        <w:rPr>
          <w:lang w:val="sr-Latn-CS"/>
        </w:rPr>
        <w:t>за</w:t>
      </w:r>
      <w:proofErr w:type="spellEnd"/>
      <w:r>
        <w:rPr>
          <w:lang w:val="sr-Latn-CS"/>
        </w:rPr>
        <w:t xml:space="preserve"> </w:t>
      </w:r>
      <w:r>
        <w:rPr>
          <w:lang w:val="sr-Cyrl-CS"/>
        </w:rPr>
        <w:t xml:space="preserve"> </w:t>
      </w:r>
      <w:r>
        <w:rPr>
          <w:lang w:val="sr-Latn-CS"/>
        </w:rPr>
        <w:t>JН</w:t>
      </w:r>
      <w:r w:rsidR="0020332B">
        <w:rPr>
          <w:lang w:val="sr-Cyrl-RS"/>
        </w:rPr>
        <w:t>ОП</w:t>
      </w:r>
      <w:r>
        <w:rPr>
          <w:lang w:val="sr-Cyrl-CS"/>
        </w:rPr>
        <w:t xml:space="preserve"> </w:t>
      </w:r>
    </w:p>
    <w:p w:rsidR="00F615F2" w:rsidRDefault="00A47B60">
      <w:pPr>
        <w:ind w:left="360"/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                                                       </w:t>
      </w:r>
      <w:proofErr w:type="spellStart"/>
      <w:r>
        <w:rPr>
          <w:b/>
          <w:bCs/>
          <w:lang w:val="sr-Cyrl-CS"/>
        </w:rPr>
        <w:t>електроматеријал</w:t>
      </w:r>
      <w:proofErr w:type="spellEnd"/>
    </w:p>
    <w:p w:rsidR="00F615F2" w:rsidRPr="00312D03" w:rsidRDefault="00A47B60">
      <w:pPr>
        <w:jc w:val="center"/>
        <w:rPr>
          <w:b/>
          <w:bCs/>
          <w:lang w:val="sr-Latn-RS"/>
        </w:rPr>
      </w:pPr>
      <w:r>
        <w:rPr>
          <w:lang w:val="sr-Cyrl-CS"/>
        </w:rPr>
        <w:t>број:</w:t>
      </w:r>
      <w:r>
        <w:rPr>
          <w:lang w:val="sr-Latn-CS"/>
        </w:rPr>
        <w:t xml:space="preserve"> </w:t>
      </w:r>
      <w:r w:rsidR="00E8641B">
        <w:rPr>
          <w:b/>
          <w:bCs/>
          <w:lang w:val="sr-Cyrl-RS"/>
        </w:rPr>
        <w:t>0</w:t>
      </w:r>
      <w:r w:rsidR="006D08E2">
        <w:rPr>
          <w:b/>
          <w:bCs/>
          <w:lang w:val="sr-Cyrl-RS"/>
        </w:rPr>
        <w:t>9</w:t>
      </w:r>
      <w:r w:rsidR="00E8641B">
        <w:rPr>
          <w:b/>
          <w:bCs/>
          <w:lang w:val="sr-Cyrl-RS"/>
        </w:rPr>
        <w:t>/202</w:t>
      </w:r>
      <w:r w:rsidR="006D08E2">
        <w:rPr>
          <w:b/>
          <w:bCs/>
          <w:lang w:val="sr-Cyrl-RS"/>
        </w:rPr>
        <w:t>4</w:t>
      </w:r>
    </w:p>
    <w:p w:rsidR="00F615F2" w:rsidRDefault="00F615F2">
      <w:pPr>
        <w:pStyle w:val="Zaglavljestranice"/>
        <w:tabs>
          <w:tab w:val="clear" w:pos="4153"/>
          <w:tab w:val="clear" w:pos="8306"/>
        </w:tabs>
        <w:rPr>
          <w:lang w:val="sr-Cyrl-CS"/>
        </w:rPr>
      </w:pPr>
    </w:p>
    <w:p w:rsidR="00F615F2" w:rsidRDefault="00F615F2"/>
    <w:p w:rsidR="00E8641B" w:rsidRDefault="00E8641B"/>
    <w:tbl>
      <w:tblPr>
        <w:tblW w:w="11242" w:type="dxa"/>
        <w:tblInd w:w="-257" w:type="dxa"/>
        <w:tblLayout w:type="fixed"/>
        <w:tblLook w:val="0000" w:firstRow="0" w:lastRow="0" w:firstColumn="0" w:lastColumn="0" w:noHBand="0" w:noVBand="0"/>
      </w:tblPr>
      <w:tblGrid>
        <w:gridCol w:w="624"/>
        <w:gridCol w:w="4176"/>
        <w:gridCol w:w="1136"/>
        <w:gridCol w:w="1152"/>
        <w:gridCol w:w="1184"/>
        <w:gridCol w:w="1264"/>
        <w:gridCol w:w="1706"/>
      </w:tblGrid>
      <w:tr w:rsidR="00F615F2" w:rsidTr="00A47B60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Ред.бр</w:t>
            </w:r>
            <w:proofErr w:type="spellEnd"/>
            <w:r>
              <w:rPr>
                <w:lang w:val="sr-Cyrl-CS"/>
              </w:rPr>
              <w:t>.</w:t>
            </w:r>
          </w:p>
        </w:tc>
        <w:tc>
          <w:tcPr>
            <w:tcW w:w="4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назив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Количина</w:t>
            </w:r>
          </w:p>
          <w:p w:rsidR="00F615F2" w:rsidRDefault="00A47B60">
            <w:pPr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у ком 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8C5F53">
            <w:pPr>
              <w:snapToGrid w:val="0"/>
              <w:jc w:val="center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Јед.цена</w:t>
            </w:r>
            <w:proofErr w:type="spellEnd"/>
            <w:r>
              <w:rPr>
                <w:lang w:val="sr-Cyrl-CS"/>
              </w:rPr>
              <w:t xml:space="preserve"> без ПДВ-а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8C5F53">
            <w:pPr>
              <w:snapToGrid w:val="0"/>
              <w:jc w:val="center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Јед.цена</w:t>
            </w:r>
            <w:proofErr w:type="spellEnd"/>
            <w:r>
              <w:rPr>
                <w:lang w:val="sr-Cyrl-CS"/>
              </w:rPr>
              <w:t xml:space="preserve"> са ПДВ-ом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Pr="008C5F53" w:rsidRDefault="008C5F53">
            <w:pPr>
              <w:snapToGrid w:val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Укупна цена без ПДВ-а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Pr="008C5F53" w:rsidRDefault="008C5F53">
            <w:pPr>
              <w:snapToGrid w:val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Укупна цена са ПДВ-ом</w:t>
            </w: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Метално равно грло за халогену сијалицу R7S 220V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8648EB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48EB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48EB" w:rsidRDefault="008648EB">
            <w:pPr>
              <w:snapToGrid w:val="0"/>
              <w:jc w:val="both"/>
              <w:rPr>
                <w:lang w:val="sr-Cyrl-CS"/>
              </w:rPr>
            </w:pPr>
            <w:proofErr w:type="spellStart"/>
            <w:r w:rsidRPr="008648EB">
              <w:rPr>
                <w:lang w:val="sr-Cyrl-CS"/>
              </w:rPr>
              <w:t>Шуко</w:t>
            </w:r>
            <w:proofErr w:type="spellEnd"/>
            <w:r w:rsidRPr="008648EB">
              <w:rPr>
                <w:lang w:val="sr-Cyrl-CS"/>
              </w:rPr>
              <w:t xml:space="preserve"> утикач- </w:t>
            </w:r>
            <w:proofErr w:type="spellStart"/>
            <w:r w:rsidRPr="008648EB">
              <w:rPr>
                <w:lang w:val="sr-Cyrl-CS"/>
              </w:rPr>
              <w:t>монофазни</w:t>
            </w:r>
            <w:proofErr w:type="spellEnd"/>
            <w:r w:rsidRPr="008648EB">
              <w:rPr>
                <w:lang w:val="sr-Cyrl-CS"/>
              </w:rPr>
              <w:t xml:space="preserve">- </w:t>
            </w:r>
            <w:proofErr w:type="spellStart"/>
            <w:r w:rsidRPr="008648EB">
              <w:rPr>
                <w:lang w:val="sr-Cyrl-CS"/>
              </w:rPr>
              <w:t>надградни</w:t>
            </w:r>
            <w:proofErr w:type="spellEnd"/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48EB" w:rsidRDefault="008648EB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48EB" w:rsidRDefault="008648EB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48EB" w:rsidRDefault="008648EB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48EB" w:rsidRDefault="008648EB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48EB" w:rsidRDefault="008648EB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Шуко</w:t>
            </w:r>
            <w:proofErr w:type="spellEnd"/>
            <w:r>
              <w:rPr>
                <w:lang w:val="sr-Cyrl-CS"/>
              </w:rPr>
              <w:t xml:space="preserve"> утичница </w:t>
            </w:r>
            <w:proofErr w:type="spellStart"/>
            <w:r>
              <w:rPr>
                <w:lang w:val="sr-Cyrl-CS"/>
              </w:rPr>
              <w:t>монофазна</w:t>
            </w:r>
            <w:proofErr w:type="spellEnd"/>
            <w:r>
              <w:rPr>
                <w:lang w:val="sr-Cyrl-CS"/>
              </w:rPr>
              <w:t xml:space="preserve">, модуларна, једно место, </w:t>
            </w:r>
            <w:proofErr w:type="spellStart"/>
            <w:r>
              <w:rPr>
                <w:lang w:val="sr-Cyrl-CS"/>
              </w:rPr>
              <w:t>Алинг</w:t>
            </w:r>
            <w:proofErr w:type="spellEnd"/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Шуко</w:t>
            </w:r>
            <w:proofErr w:type="spellEnd"/>
            <w:r>
              <w:rPr>
                <w:lang w:val="sr-Cyrl-CS"/>
              </w:rPr>
              <w:t xml:space="preserve"> утикач </w:t>
            </w:r>
            <w:proofErr w:type="spellStart"/>
            <w:r>
              <w:rPr>
                <w:lang w:val="sr-Cyrl-CS"/>
              </w:rPr>
              <w:t>монофазни</w:t>
            </w:r>
            <w:proofErr w:type="spellEnd"/>
            <w:r>
              <w:rPr>
                <w:lang w:val="sr-Cyrl-CS"/>
              </w:rPr>
              <w:t xml:space="preserve"> , </w:t>
            </w:r>
            <w:proofErr w:type="spellStart"/>
            <w:r>
              <w:rPr>
                <w:lang w:val="sr-Cyrl-CS"/>
              </w:rPr>
              <w:t>Алинг</w:t>
            </w:r>
            <w:proofErr w:type="spellEnd"/>
            <w:r w:rsidR="00113C92">
              <w:rPr>
                <w:lang w:val="sr-Cyrl-CS"/>
              </w:rPr>
              <w:t>, гумени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Latn-RS"/>
              </w:rPr>
              <w:t>5</w:t>
            </w:r>
            <w:r w:rsidR="00A47B60">
              <w:rPr>
                <w:b/>
                <w:bCs/>
                <w:lang w:val="sr-Cyrl-CS"/>
              </w:rPr>
              <w:t>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Страртер</w:t>
            </w:r>
            <w:proofErr w:type="spellEnd"/>
            <w:r>
              <w:rPr>
                <w:lang w:val="sr-Cyrl-CS"/>
              </w:rPr>
              <w:t xml:space="preserve"> 4-65W , </w:t>
            </w:r>
            <w:proofErr w:type="spellStart"/>
            <w:r>
              <w:rPr>
                <w:lang w:val="sr-Cyrl-CS"/>
              </w:rPr>
              <w:t>Тunsgram</w:t>
            </w:r>
            <w:proofErr w:type="spellEnd"/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Кабел гумени GG/J-Y 3х1,5мм², </w:t>
            </w:r>
            <w:proofErr w:type="spellStart"/>
            <w:r>
              <w:rPr>
                <w:lang w:val="sr-Cyrl-CS"/>
              </w:rPr>
              <w:t>Новкабел</w:t>
            </w:r>
            <w:proofErr w:type="spellEnd"/>
            <w:r>
              <w:rPr>
                <w:lang w:val="sr-Cyrl-CS"/>
              </w:rPr>
              <w:t>, Јагодина</w:t>
            </w:r>
          </w:p>
          <w:p w:rsidR="00F615F2" w:rsidRDefault="00F615F2">
            <w:pPr>
              <w:snapToGrid w:val="0"/>
              <w:jc w:val="both"/>
            </w:pP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Latn-RS"/>
              </w:rPr>
              <w:t>2</w:t>
            </w:r>
            <w:r w:rsidR="005211F9">
              <w:rPr>
                <w:b/>
                <w:bCs/>
                <w:lang w:val="sr-Cyrl-CS"/>
              </w:rPr>
              <w:t>0</w:t>
            </w:r>
            <w:r w:rsidR="00A47B60">
              <w:rPr>
                <w:b/>
                <w:bCs/>
                <w:lang w:val="sr-Cyrl-CS"/>
              </w:rPr>
              <w:t>0 м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Кабел гумени GG/J-Y  3х2,5мм², </w:t>
            </w:r>
            <w:proofErr w:type="spellStart"/>
            <w:r>
              <w:rPr>
                <w:lang w:val="sr-Cyrl-CS"/>
              </w:rPr>
              <w:t>Новкабел</w:t>
            </w:r>
            <w:proofErr w:type="spellEnd"/>
            <w:r>
              <w:rPr>
                <w:lang w:val="sr-Cyrl-CS"/>
              </w:rPr>
              <w:t>, Јагодина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  <w:r w:rsidR="005211F9">
              <w:rPr>
                <w:b/>
                <w:bCs/>
                <w:lang w:val="sr-Cyrl-CS"/>
              </w:rPr>
              <w:t>0</w:t>
            </w:r>
            <w:r w:rsidR="00A47B60">
              <w:rPr>
                <w:b/>
                <w:bCs/>
                <w:lang w:val="sr-Cyrl-CS"/>
              </w:rPr>
              <w:t>0 м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Кабел гумени GG/J-Y 5х2,5мм², </w:t>
            </w:r>
            <w:proofErr w:type="spellStart"/>
            <w:r>
              <w:rPr>
                <w:lang w:val="sr-Cyrl-CS"/>
              </w:rPr>
              <w:t>Новкабел</w:t>
            </w:r>
            <w:proofErr w:type="spellEnd"/>
            <w:r>
              <w:rPr>
                <w:lang w:val="sr-Cyrl-CS"/>
              </w:rPr>
              <w:t>, Јагодина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5211F9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  <w:r w:rsidR="00A47B60">
              <w:rPr>
                <w:b/>
                <w:bCs/>
                <w:lang w:val="sr-Cyrl-CS"/>
              </w:rPr>
              <w:t>0 м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Аутоматски осигурач 10А,  Ети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113C92" w:rsidP="00150768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24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Аутоматски осигурач 16А,  Ети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113C92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24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11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Гребенасти  прекидач 16A 3P (0-1), GS16-10U,  </w:t>
            </w:r>
            <w:proofErr w:type="spellStart"/>
            <w:r>
              <w:rPr>
                <w:lang w:val="sr-Cyrl-CS"/>
              </w:rPr>
              <w:t>Schracк</w:t>
            </w:r>
            <w:proofErr w:type="spellEnd"/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Гребенасти  прекидач 25A 3P (0-1), GS25-10U,  </w:t>
            </w:r>
            <w:proofErr w:type="spellStart"/>
            <w:r>
              <w:rPr>
                <w:lang w:val="sr-Cyrl-CS"/>
              </w:rPr>
              <w:t>Schracк</w:t>
            </w:r>
            <w:proofErr w:type="spellEnd"/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13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Гребенасти  прекидач 16A 3P (1-0-2), GS16-53U,  </w:t>
            </w:r>
            <w:proofErr w:type="spellStart"/>
            <w:r>
              <w:rPr>
                <w:lang w:val="sr-Cyrl-CS"/>
              </w:rPr>
              <w:t>Schracк</w:t>
            </w:r>
            <w:proofErr w:type="spellEnd"/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EF08F8">
        <w:tc>
          <w:tcPr>
            <w:tcW w:w="6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14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Лустер </w:t>
            </w:r>
            <w:proofErr w:type="spellStart"/>
            <w:r>
              <w:rPr>
                <w:lang w:val="sr-Cyrl-CS"/>
              </w:rPr>
              <w:t>клемна</w:t>
            </w:r>
            <w:proofErr w:type="spellEnd"/>
            <w:r>
              <w:rPr>
                <w:lang w:val="sr-Cyrl-CS"/>
              </w:rPr>
              <w:t xml:space="preserve"> 4мм²/XII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Latn-RS"/>
              </w:rPr>
              <w:t>3</w:t>
            </w:r>
            <w:r w:rsidR="00A47B60">
              <w:rPr>
                <w:b/>
                <w:bCs/>
                <w:lang w:val="sr-Cyrl-CS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Лустер </w:t>
            </w:r>
            <w:proofErr w:type="spellStart"/>
            <w:r>
              <w:rPr>
                <w:lang w:val="sr-Cyrl-CS"/>
              </w:rPr>
              <w:t>клемна</w:t>
            </w:r>
            <w:proofErr w:type="spellEnd"/>
            <w:r>
              <w:rPr>
                <w:lang w:val="sr-Cyrl-CS"/>
              </w:rPr>
              <w:t xml:space="preserve"> 6мм²/XII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Latn-RS"/>
              </w:rPr>
              <w:t>3</w:t>
            </w:r>
            <w:r w:rsidR="00A47B60">
              <w:rPr>
                <w:b/>
                <w:bCs/>
                <w:lang w:val="sr-Cyrl-CS"/>
              </w:rPr>
              <w:t>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16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Лустер </w:t>
            </w:r>
            <w:proofErr w:type="spellStart"/>
            <w:r>
              <w:rPr>
                <w:lang w:val="sr-Cyrl-CS"/>
              </w:rPr>
              <w:t>клемна</w:t>
            </w:r>
            <w:proofErr w:type="spellEnd"/>
            <w:r>
              <w:rPr>
                <w:lang w:val="sr-Cyrl-CS"/>
              </w:rPr>
              <w:t xml:space="preserve"> 16мм²/ XII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Latn-RS"/>
              </w:rPr>
              <w:t>3</w:t>
            </w:r>
            <w:r w:rsidR="00150768">
              <w:rPr>
                <w:b/>
                <w:bCs/>
                <w:lang w:val="sr-Cyrl-CS"/>
              </w:rPr>
              <w:t>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8648EB">
        <w:tc>
          <w:tcPr>
            <w:tcW w:w="62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17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Лустер </w:t>
            </w:r>
            <w:proofErr w:type="spellStart"/>
            <w:r>
              <w:rPr>
                <w:lang w:val="sr-Cyrl-CS"/>
              </w:rPr>
              <w:t>клемна</w:t>
            </w:r>
            <w:proofErr w:type="spellEnd"/>
            <w:r>
              <w:rPr>
                <w:lang w:val="sr-Cyrl-CS"/>
              </w:rPr>
              <w:t xml:space="preserve"> 10мм²/XII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8648E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18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Pr="00113C92" w:rsidRDefault="0018163B">
            <w:pPr>
              <w:snapToGrid w:val="0"/>
              <w:jc w:val="both"/>
              <w:rPr>
                <w:lang w:val="sr-Cyrl-RS"/>
              </w:rPr>
            </w:pPr>
            <w:r>
              <w:rPr>
                <w:lang w:val="sr-Cyrl-CS"/>
              </w:rPr>
              <w:t xml:space="preserve">Кабел </w:t>
            </w:r>
            <w:r>
              <w:rPr>
                <w:lang w:val="sr-Latn-RS"/>
              </w:rPr>
              <w:t xml:space="preserve">N2XH halogen </w:t>
            </w:r>
            <w:proofErr w:type="spellStart"/>
            <w:r>
              <w:rPr>
                <w:lang w:val="sr-Latn-RS"/>
              </w:rPr>
              <w:t>free</w:t>
            </w:r>
            <w:proofErr w:type="spellEnd"/>
            <w:r>
              <w:rPr>
                <w:lang w:val="sr-Latn-RS"/>
              </w:rPr>
              <w:t xml:space="preserve"> 3x2.5mm2</w:t>
            </w:r>
            <w:r w:rsidR="00113C92">
              <w:rPr>
                <w:lang w:val="sr-Cyrl-RS"/>
              </w:rPr>
              <w:t xml:space="preserve"> пуни пресек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Pr="0018163B" w:rsidRDefault="00772A05">
            <w:pPr>
              <w:snapToGrid w:val="0"/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Latn-RS"/>
              </w:rPr>
              <w:t>10</w:t>
            </w:r>
            <w:r w:rsidR="0018163B">
              <w:rPr>
                <w:b/>
                <w:bCs/>
                <w:lang w:val="sr-Cyrl-CS"/>
              </w:rPr>
              <w:t>0</w:t>
            </w:r>
            <w:r w:rsidR="0018163B">
              <w:rPr>
                <w:b/>
                <w:bCs/>
                <w:lang w:val="sr-Latn-RS"/>
              </w:rPr>
              <w:t>m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8648E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19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Изолир</w:t>
            </w:r>
            <w:proofErr w:type="spellEnd"/>
            <w:r>
              <w:rPr>
                <w:lang w:val="sr-Cyrl-CS"/>
              </w:rPr>
              <w:t xml:space="preserve"> трака 20м- </w:t>
            </w:r>
            <w:proofErr w:type="spellStart"/>
            <w:r>
              <w:rPr>
                <w:lang w:val="sr-Cyrl-CS"/>
              </w:rPr>
              <w:t>Wonder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772A05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Latn-RS"/>
              </w:rPr>
              <w:t>5</w:t>
            </w:r>
            <w:r w:rsidR="00A47B60">
              <w:rPr>
                <w:b/>
                <w:bCs/>
                <w:lang w:val="sr-Cyrl-CS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Монофазна</w:t>
            </w:r>
            <w:proofErr w:type="spellEnd"/>
            <w:r>
              <w:rPr>
                <w:lang w:val="sr-Cyrl-CS"/>
              </w:rPr>
              <w:t xml:space="preserve"> утичница – </w:t>
            </w:r>
            <w:proofErr w:type="spellStart"/>
            <w:r>
              <w:rPr>
                <w:lang w:val="sr-Cyrl-CS"/>
              </w:rPr>
              <w:t>Алинг</w:t>
            </w:r>
            <w:proofErr w:type="spellEnd"/>
            <w:r>
              <w:rPr>
                <w:lang w:val="sr-Cyrl-CS"/>
              </w:rPr>
              <w:t>, 10/16A, 220V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21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Монофазна</w:t>
            </w:r>
            <w:proofErr w:type="spellEnd"/>
            <w:r>
              <w:rPr>
                <w:lang w:val="sr-Cyrl-CS"/>
              </w:rPr>
              <w:t xml:space="preserve"> утичница модуларна, </w:t>
            </w:r>
            <w:proofErr w:type="spellStart"/>
            <w:r>
              <w:rPr>
                <w:lang w:val="sr-Cyrl-CS"/>
              </w:rPr>
              <w:t>шуко</w:t>
            </w:r>
            <w:proofErr w:type="spellEnd"/>
            <w:r>
              <w:rPr>
                <w:lang w:val="sr-Cyrl-CS"/>
              </w:rPr>
              <w:t xml:space="preserve"> – </w:t>
            </w:r>
            <w:proofErr w:type="spellStart"/>
            <w:r>
              <w:rPr>
                <w:lang w:val="sr-Cyrl-CS"/>
              </w:rPr>
              <w:t>Алинг</w:t>
            </w:r>
            <w:proofErr w:type="spellEnd"/>
            <w:r>
              <w:rPr>
                <w:lang w:val="sr-Cyrl-CS"/>
              </w:rPr>
              <w:t>, 16A, 220V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22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Папучице </w:t>
            </w:r>
            <w:proofErr w:type="spellStart"/>
            <w:r>
              <w:rPr>
                <w:lang w:val="sr-Cyrl-CS"/>
              </w:rPr>
              <w:t>прокронске</w:t>
            </w:r>
            <w:proofErr w:type="spellEnd"/>
            <w:r>
              <w:rPr>
                <w:lang w:val="sr-Cyrl-CS"/>
              </w:rPr>
              <w:t xml:space="preserve"> 2,5мм²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23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 w:rsidP="00772A05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Сијалица халогена </w:t>
            </w:r>
            <w:proofErr w:type="spellStart"/>
            <w:r>
              <w:rPr>
                <w:lang w:val="sr-Cyrl-CS"/>
              </w:rPr>
              <w:t>штапна</w:t>
            </w:r>
            <w:proofErr w:type="spellEnd"/>
            <w:r>
              <w:rPr>
                <w:lang w:val="sr-Cyrl-CS"/>
              </w:rPr>
              <w:t xml:space="preserve"> R7S 1000W 2</w:t>
            </w:r>
            <w:r w:rsidR="00772A05">
              <w:rPr>
                <w:lang w:val="sr-Cyrl-CS"/>
              </w:rPr>
              <w:t>3</w:t>
            </w:r>
            <w:r>
              <w:rPr>
                <w:lang w:val="sr-Cyrl-CS"/>
              </w:rPr>
              <w:t xml:space="preserve">0V, </w:t>
            </w:r>
            <w:r w:rsidR="00772A05">
              <w:rPr>
                <w:lang w:val="sr-Cyrl-CS"/>
              </w:rPr>
              <w:t xml:space="preserve">3000К, </w:t>
            </w:r>
            <w:r>
              <w:rPr>
                <w:lang w:val="sr-Cyrl-CS"/>
              </w:rPr>
              <w:t>189mm</w:t>
            </w:r>
            <w:r w:rsidR="00772A0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-  </w:t>
            </w:r>
            <w:proofErr w:type="spellStart"/>
            <w:r>
              <w:rPr>
                <w:lang w:val="sr-Cyrl-CS"/>
              </w:rPr>
              <w:t>Philips</w:t>
            </w:r>
            <w:proofErr w:type="spellEnd"/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D6745" w:rsidP="00150768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  <w:r w:rsidR="00150768">
              <w:rPr>
                <w:b/>
                <w:bCs/>
                <w:lang w:val="sr-Latn-RS"/>
              </w:rPr>
              <w:t>0</w:t>
            </w:r>
            <w:r w:rsidR="0018163B">
              <w:rPr>
                <w:b/>
                <w:bCs/>
                <w:lang w:val="sr-Cyrl-CS"/>
              </w:rPr>
              <w:t>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24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5A279E">
            <w:pPr>
              <w:snapToGrid w:val="0"/>
              <w:jc w:val="both"/>
              <w:rPr>
                <w:lang w:val="sr-Cyrl-CS"/>
              </w:rPr>
            </w:pPr>
            <w:r w:rsidRPr="005A279E">
              <w:rPr>
                <w:lang w:val="sr-Cyrl-CS"/>
              </w:rPr>
              <w:t>Спирални телефонски кабл 1м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Pr="005211F9" w:rsidRDefault="005211F9">
            <w:pPr>
              <w:snapToGrid w:val="0"/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20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25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Сијалица  бистраE-14 15W 220V </w:t>
            </w:r>
            <w:proofErr w:type="spellStart"/>
            <w:r>
              <w:rPr>
                <w:lang w:val="sr-Cyrl-CS"/>
              </w:rPr>
              <w:t>Philips</w:t>
            </w:r>
            <w:proofErr w:type="spellEnd"/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67488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  <w:r w:rsidR="00A47B60">
              <w:rPr>
                <w:b/>
                <w:bCs/>
                <w:lang w:val="sr-Cyrl-CS"/>
              </w:rPr>
              <w:t>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26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18163B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Сијалица </w:t>
            </w:r>
            <w:r>
              <w:rPr>
                <w:lang w:val="sr-Latn-RS"/>
              </w:rPr>
              <w:t>soft</w:t>
            </w:r>
            <w:r w:rsidR="00A47B60">
              <w:rPr>
                <w:lang w:val="sr-Cyrl-CS"/>
              </w:rPr>
              <w:t xml:space="preserve"> 25W 220V Е-27- </w:t>
            </w:r>
            <w:proofErr w:type="spellStart"/>
            <w:r w:rsidR="00A47B60">
              <w:rPr>
                <w:lang w:val="sr-Cyrl-CS"/>
              </w:rPr>
              <w:t>Philips</w:t>
            </w:r>
            <w:proofErr w:type="spellEnd"/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5211F9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  <w:r w:rsidR="00A47B60">
              <w:rPr>
                <w:b/>
                <w:bCs/>
                <w:lang w:val="sr-Cyrl-CS"/>
              </w:rPr>
              <w:t>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27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Pr="0018163B" w:rsidRDefault="00A47B60">
            <w:pPr>
              <w:snapToGrid w:val="0"/>
              <w:jc w:val="both"/>
              <w:rPr>
                <w:lang w:val="sr-Latn-RS"/>
              </w:rPr>
            </w:pPr>
            <w:r>
              <w:rPr>
                <w:lang w:val="sr-Cyrl-CS"/>
              </w:rPr>
              <w:t xml:space="preserve">Сијалица штедљива 20W 220V Е-27 , </w:t>
            </w:r>
            <w:proofErr w:type="spellStart"/>
            <w:r>
              <w:rPr>
                <w:lang w:val="sr-Cyrl-CS"/>
              </w:rPr>
              <w:t>Philips</w:t>
            </w:r>
            <w:proofErr w:type="spellEnd"/>
            <w:r w:rsidR="0018163B">
              <w:rPr>
                <w:lang w:val="sr-Latn-RS"/>
              </w:rPr>
              <w:t xml:space="preserve"> 2700K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5211F9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  <w:r w:rsidR="00A47B60">
              <w:rPr>
                <w:b/>
                <w:bCs/>
                <w:lang w:val="sr-Cyrl-CS"/>
              </w:rPr>
              <w:t>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EF08F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28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Сијалица E-27 60W </w:t>
            </w:r>
            <w:r w:rsidR="0018163B">
              <w:rPr>
                <w:lang w:val="sr-Cyrl-CS"/>
              </w:rPr>
              <w:t xml:space="preserve">220V </w:t>
            </w:r>
            <w:proofErr w:type="spellStart"/>
            <w:r w:rsidR="0018163B">
              <w:rPr>
                <w:lang w:val="sr-Cyrl-CS"/>
              </w:rPr>
              <w:t>soft</w:t>
            </w:r>
            <w:proofErr w:type="spellEnd"/>
            <w:r>
              <w:rPr>
                <w:lang w:val="sr-Cyrl-CS"/>
              </w:rPr>
              <w:t xml:space="preserve">- </w:t>
            </w:r>
            <w:proofErr w:type="spellStart"/>
            <w:r>
              <w:rPr>
                <w:lang w:val="sr-Cyrl-CS"/>
              </w:rPr>
              <w:t>Tunsgram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EF08F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29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Сијалица E-14 40W 220V (бистра) </w:t>
            </w:r>
            <w:proofErr w:type="spellStart"/>
            <w:r>
              <w:rPr>
                <w:lang w:val="sr-Cyrl-CS"/>
              </w:rPr>
              <w:t>Tunsgram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Наизменични прекидач – </w:t>
            </w:r>
            <w:proofErr w:type="spellStart"/>
            <w:r>
              <w:rPr>
                <w:lang w:val="sr-Cyrl-CS"/>
              </w:rPr>
              <w:t>Алинг</w:t>
            </w:r>
            <w:proofErr w:type="spellEnd"/>
            <w:r>
              <w:rPr>
                <w:lang w:val="sr-Cyrl-CS"/>
              </w:rPr>
              <w:t>, 10A, 220V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5211F9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  <w:r w:rsidR="00A47B60">
              <w:rPr>
                <w:b/>
                <w:bCs/>
                <w:lang w:val="sr-Cyrl-CS"/>
              </w:rPr>
              <w:t>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31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Флуо</w:t>
            </w:r>
            <w:proofErr w:type="spellEnd"/>
            <w:r>
              <w:rPr>
                <w:lang w:val="sr-Cyrl-CS"/>
              </w:rPr>
              <w:t xml:space="preserve"> арматура отворена  1х36 W, 220V,  </w:t>
            </w:r>
            <w:proofErr w:type="spellStart"/>
            <w:r>
              <w:rPr>
                <w:lang w:val="sr-Cyrl-CS"/>
              </w:rPr>
              <w:t>Brillum</w:t>
            </w:r>
            <w:proofErr w:type="spellEnd"/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5E10AC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32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Флуо</w:t>
            </w:r>
            <w:proofErr w:type="spellEnd"/>
            <w:r>
              <w:rPr>
                <w:lang w:val="sr-Cyrl-CS"/>
              </w:rPr>
              <w:t xml:space="preserve"> арматура отворена 2x36W ,220V,  </w:t>
            </w:r>
            <w:proofErr w:type="spellStart"/>
            <w:r>
              <w:rPr>
                <w:lang w:val="sr-Cyrl-CS"/>
              </w:rPr>
              <w:t>Brillum</w:t>
            </w:r>
            <w:proofErr w:type="spellEnd"/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5E10AC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33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Флуо</w:t>
            </w:r>
            <w:proofErr w:type="spellEnd"/>
            <w:r>
              <w:rPr>
                <w:lang w:val="sr-Cyrl-CS"/>
              </w:rPr>
              <w:t xml:space="preserve"> цев 28W 220V </w:t>
            </w:r>
            <w:proofErr w:type="spellStart"/>
            <w:r>
              <w:rPr>
                <w:lang w:val="sr-Cyrl-CS"/>
              </w:rPr>
              <w:t>Phillips</w:t>
            </w:r>
            <w:proofErr w:type="spellEnd"/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25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34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Флуо</w:t>
            </w:r>
            <w:proofErr w:type="spellEnd"/>
            <w:r>
              <w:rPr>
                <w:lang w:val="sr-Cyrl-CS"/>
              </w:rPr>
              <w:t xml:space="preserve"> цев 36W </w:t>
            </w:r>
            <w:proofErr w:type="spellStart"/>
            <w:r>
              <w:rPr>
                <w:lang w:val="sr-Cyrl-CS"/>
              </w:rPr>
              <w:t>Philips</w:t>
            </w:r>
            <w:proofErr w:type="spellEnd"/>
            <w:r>
              <w:rPr>
                <w:lang w:val="sr-Cyrl-CS"/>
              </w:rPr>
              <w:t xml:space="preserve"> 220V </w:t>
            </w:r>
            <w:proofErr w:type="spellStart"/>
            <w:r>
              <w:rPr>
                <w:lang w:val="sr-Cyrl-CS"/>
              </w:rPr>
              <w:t>Phillips</w:t>
            </w:r>
            <w:proofErr w:type="spellEnd"/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5B1C05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35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Флуо</w:t>
            </w:r>
            <w:proofErr w:type="spellEnd"/>
            <w:r>
              <w:rPr>
                <w:lang w:val="sr-Cyrl-CS"/>
              </w:rPr>
              <w:t xml:space="preserve"> цев 18W </w:t>
            </w:r>
            <w:proofErr w:type="spellStart"/>
            <w:r>
              <w:rPr>
                <w:lang w:val="sr-Cyrl-CS"/>
              </w:rPr>
              <w:t>Philips</w:t>
            </w:r>
            <w:proofErr w:type="spellEnd"/>
            <w:r>
              <w:rPr>
                <w:lang w:val="sr-Cyrl-CS"/>
              </w:rPr>
              <w:t xml:space="preserve"> 220V </w:t>
            </w:r>
            <w:proofErr w:type="spellStart"/>
            <w:r>
              <w:rPr>
                <w:lang w:val="sr-Cyrl-CS"/>
              </w:rPr>
              <w:t>Phillips</w:t>
            </w:r>
            <w:proofErr w:type="spellEnd"/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36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Флуо</w:t>
            </w:r>
            <w:proofErr w:type="spellEnd"/>
            <w:r>
              <w:rPr>
                <w:lang w:val="sr-Cyrl-CS"/>
              </w:rPr>
              <w:t xml:space="preserve"> цев 14W </w:t>
            </w:r>
            <w:proofErr w:type="spellStart"/>
            <w:r>
              <w:rPr>
                <w:lang w:val="sr-Cyrl-CS"/>
              </w:rPr>
              <w:t>Philips</w:t>
            </w:r>
            <w:proofErr w:type="spellEnd"/>
            <w:r>
              <w:rPr>
                <w:lang w:val="sr-Cyrl-CS"/>
              </w:rPr>
              <w:t xml:space="preserve"> 220V </w:t>
            </w:r>
            <w:proofErr w:type="spellStart"/>
            <w:r>
              <w:rPr>
                <w:lang w:val="sr-Cyrl-CS"/>
              </w:rPr>
              <w:t>Phillips</w:t>
            </w:r>
            <w:proofErr w:type="spellEnd"/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Pr="00D43FDE" w:rsidRDefault="005E10AC">
            <w:pPr>
              <w:snapToGrid w:val="0"/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Cyrl-CS"/>
              </w:rPr>
              <w:t>8</w:t>
            </w:r>
            <w:r w:rsidR="00A47B60">
              <w:rPr>
                <w:b/>
                <w:bCs/>
                <w:lang w:val="sr-Cyrl-CS"/>
              </w:rPr>
              <w:t>0</w:t>
            </w:r>
            <w:r w:rsidR="00D43FDE">
              <w:rPr>
                <w:b/>
                <w:bCs/>
                <w:lang w:val="sr-Latn-RS"/>
              </w:rPr>
              <w:t>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37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Флуо</w:t>
            </w:r>
            <w:proofErr w:type="spellEnd"/>
            <w:r>
              <w:rPr>
                <w:lang w:val="sr-Cyrl-CS"/>
              </w:rPr>
              <w:t xml:space="preserve"> цев 6W </w:t>
            </w:r>
            <w:proofErr w:type="spellStart"/>
            <w:r>
              <w:rPr>
                <w:lang w:val="sr-Cyrl-CS"/>
              </w:rPr>
              <w:t>Philips</w:t>
            </w:r>
            <w:proofErr w:type="spellEnd"/>
            <w:r>
              <w:rPr>
                <w:lang w:val="sr-Cyrl-CS"/>
              </w:rPr>
              <w:t xml:space="preserve"> 220V </w:t>
            </w:r>
            <w:proofErr w:type="spellStart"/>
            <w:r>
              <w:rPr>
                <w:lang w:val="sr-Cyrl-CS"/>
              </w:rPr>
              <w:t>Phillips</w:t>
            </w:r>
            <w:proofErr w:type="spellEnd"/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38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Утичница трофазна  обична </w:t>
            </w:r>
            <w:proofErr w:type="spellStart"/>
            <w:r>
              <w:rPr>
                <w:lang w:val="sr-Cyrl-CS"/>
              </w:rPr>
              <w:t>Aling</w:t>
            </w:r>
            <w:proofErr w:type="spellEnd"/>
            <w:r>
              <w:rPr>
                <w:lang w:val="sr-Cyrl-CS"/>
              </w:rPr>
              <w:t>, 16A, 380V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Pr="00772A05" w:rsidRDefault="00772A05">
            <w:pPr>
              <w:snapToGrid w:val="0"/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15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39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Утикач трофазни равни </w:t>
            </w:r>
            <w:proofErr w:type="spellStart"/>
            <w:r>
              <w:rPr>
                <w:lang w:val="sr-Cyrl-CS"/>
              </w:rPr>
              <w:t>Aling</w:t>
            </w:r>
            <w:proofErr w:type="spellEnd"/>
            <w:r>
              <w:rPr>
                <w:lang w:val="sr-Cyrl-CS"/>
              </w:rPr>
              <w:t xml:space="preserve"> (трополни), 16A, 380V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40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Кабел PP-L 3x2,5мм²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5E10AC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  <w:r w:rsidR="00A47B60">
              <w:rPr>
                <w:b/>
                <w:bCs/>
                <w:lang w:val="sr-Cyrl-CS"/>
              </w:rPr>
              <w:t>0м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41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Утикач гумени </w:t>
            </w:r>
            <w:proofErr w:type="spellStart"/>
            <w:r>
              <w:rPr>
                <w:lang w:val="sr-Cyrl-CS"/>
              </w:rPr>
              <w:t>монофазни</w:t>
            </w:r>
            <w:proofErr w:type="spellEnd"/>
            <w:r>
              <w:rPr>
                <w:lang w:val="sr-Cyrl-CS"/>
              </w:rPr>
              <w:t xml:space="preserve"> </w:t>
            </w:r>
            <w:proofErr w:type="spellStart"/>
            <w:r>
              <w:rPr>
                <w:lang w:val="sr-Cyrl-CS"/>
              </w:rPr>
              <w:t>Aling</w:t>
            </w:r>
            <w:proofErr w:type="spellEnd"/>
            <w:r>
              <w:rPr>
                <w:lang w:val="sr-Cyrl-CS"/>
              </w:rPr>
              <w:t>, 10/16A, 220V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42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Сијалица Е-14, 4</w:t>
            </w:r>
            <w:r w:rsidR="00652406">
              <w:rPr>
                <w:lang w:val="sr-Cyrl-CS"/>
              </w:rPr>
              <w:t xml:space="preserve">0W </w:t>
            </w:r>
            <w:r w:rsidR="00652406">
              <w:rPr>
                <w:lang w:val="sr-Latn-RS"/>
              </w:rPr>
              <w:t>soft</w:t>
            </w:r>
            <w:r>
              <w:rPr>
                <w:lang w:val="sr-Cyrl-CS"/>
              </w:rPr>
              <w:t xml:space="preserve"> </w:t>
            </w:r>
            <w:proofErr w:type="spellStart"/>
            <w:r>
              <w:rPr>
                <w:lang w:val="sr-Cyrl-CS"/>
              </w:rPr>
              <w:t>Phillips</w:t>
            </w:r>
            <w:proofErr w:type="spellEnd"/>
            <w:r>
              <w:rPr>
                <w:lang w:val="sr-Cyrl-CS"/>
              </w:rPr>
              <w:t>, 220V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43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Продужни кабел 3 места 3м </w:t>
            </w:r>
            <w:proofErr w:type="spellStart"/>
            <w:r>
              <w:rPr>
                <w:lang w:val="sr-Cyrl-CS"/>
              </w:rPr>
              <w:t>Aling</w:t>
            </w:r>
            <w:proofErr w:type="spellEnd"/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5E10AC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44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Продужни кабел 5 места 3м </w:t>
            </w:r>
            <w:proofErr w:type="spellStart"/>
            <w:r>
              <w:rPr>
                <w:lang w:val="sr-Cyrl-CS"/>
              </w:rPr>
              <w:t>Aling</w:t>
            </w:r>
            <w:proofErr w:type="spellEnd"/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5E10AC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45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Т- разводник са 3 утичнице- </w:t>
            </w:r>
            <w:proofErr w:type="spellStart"/>
            <w:r>
              <w:rPr>
                <w:lang w:val="sr-Cyrl-CS"/>
              </w:rPr>
              <w:t>монофазан</w:t>
            </w:r>
            <w:proofErr w:type="spellEnd"/>
            <w:r>
              <w:rPr>
                <w:lang w:val="sr-Cyrl-CS"/>
              </w:rPr>
              <w:t xml:space="preserve"> </w:t>
            </w:r>
            <w:proofErr w:type="spellStart"/>
            <w:r>
              <w:rPr>
                <w:lang w:val="sr-Cyrl-CS"/>
              </w:rPr>
              <w:t>Aling</w:t>
            </w:r>
            <w:proofErr w:type="spellEnd"/>
            <w:r>
              <w:rPr>
                <w:lang w:val="sr-Cyrl-CS"/>
              </w:rPr>
              <w:t>, 10/16A, 220V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46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</w:pPr>
            <w:proofErr w:type="spellStart"/>
            <w:r>
              <w:t>Инсталациони</w:t>
            </w:r>
            <w:proofErr w:type="spellEnd"/>
            <w:r>
              <w:t xml:space="preserve"> </w:t>
            </w:r>
            <w:proofErr w:type="spellStart"/>
            <w:r>
              <w:t>кабел</w:t>
            </w:r>
            <w:proofErr w:type="spellEnd"/>
            <w:r>
              <w:t xml:space="preserve"> PP-Y 3x1,5 мм²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100м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47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</w:pPr>
            <w:proofErr w:type="spellStart"/>
            <w:r>
              <w:t>Инсталациони</w:t>
            </w:r>
            <w:proofErr w:type="spellEnd"/>
            <w:r>
              <w:t xml:space="preserve"> </w:t>
            </w:r>
            <w:proofErr w:type="spellStart"/>
            <w:r>
              <w:t>кабел</w:t>
            </w:r>
            <w:proofErr w:type="spellEnd"/>
            <w:r>
              <w:t xml:space="preserve"> PP-Y 3x2,5 мм²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100м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48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</w:pPr>
            <w:proofErr w:type="spellStart"/>
            <w:r>
              <w:t>Инсталациони</w:t>
            </w:r>
            <w:proofErr w:type="spellEnd"/>
            <w:r>
              <w:t xml:space="preserve"> </w:t>
            </w:r>
            <w:proofErr w:type="spellStart"/>
            <w:r>
              <w:t>кабел</w:t>
            </w:r>
            <w:proofErr w:type="spellEnd"/>
            <w:r>
              <w:t xml:space="preserve"> PP-Y 5x2,5 мм²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100м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E8641B">
        <w:tc>
          <w:tcPr>
            <w:tcW w:w="62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49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</w:pPr>
            <w:r>
              <w:t xml:space="preserve">ПВЦ </w:t>
            </w:r>
            <w:proofErr w:type="spellStart"/>
            <w:r>
              <w:t>каналица</w:t>
            </w:r>
            <w:proofErr w:type="spellEnd"/>
            <w:r>
              <w:t xml:space="preserve"> 25х25мм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15F2" w:rsidRDefault="00772A05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Latn-RS"/>
              </w:rPr>
              <w:t>3</w:t>
            </w:r>
            <w:r w:rsidR="00A47B60">
              <w:rPr>
                <w:b/>
                <w:bCs/>
                <w:lang w:val="sr-Cyrl-CS"/>
              </w:rPr>
              <w:t>0м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E864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</w:pPr>
            <w:proofErr w:type="spellStart"/>
            <w:r>
              <w:t>Грло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халогену</w:t>
            </w:r>
            <w:proofErr w:type="spellEnd"/>
            <w:r>
              <w:t xml:space="preserve"> </w:t>
            </w:r>
            <w:proofErr w:type="spellStart"/>
            <w:r>
              <w:t>сијалицу</w:t>
            </w:r>
            <w:proofErr w:type="spellEnd"/>
            <w:r>
              <w:t xml:space="preserve"> GU10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51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Pr="000947B8" w:rsidRDefault="000947B8">
            <w:pPr>
              <w:snapToGrid w:val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Лед арматура 16</w:t>
            </w:r>
            <w:r>
              <w:rPr>
                <w:lang w:val="sr-Latn-RS"/>
              </w:rPr>
              <w:t>W 220V 4000K</w:t>
            </w:r>
            <w:r w:rsidR="00CF6DAC">
              <w:rPr>
                <w:lang w:val="sr-Latn-RS"/>
              </w:rPr>
              <w:t xml:space="preserve"> (</w:t>
            </w:r>
            <w:r w:rsidR="00CF6DAC">
              <w:rPr>
                <w:lang w:val="sr-Cyrl-RS"/>
              </w:rPr>
              <w:t xml:space="preserve"> дужина обавезно </w:t>
            </w:r>
            <w:r w:rsidR="00CF6DAC">
              <w:rPr>
                <w:lang w:val="sr-Latn-RS"/>
              </w:rPr>
              <w:t>120cm)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EF08F8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  <w:r w:rsidR="00674880">
              <w:rPr>
                <w:b/>
                <w:bCs/>
                <w:lang w:val="sr-Cyrl-CS"/>
              </w:rPr>
              <w:t>0</w:t>
            </w:r>
            <w:r w:rsidR="000947B8">
              <w:rPr>
                <w:b/>
                <w:bCs/>
                <w:lang w:val="sr-Cyrl-CS"/>
              </w:rPr>
              <w:t xml:space="preserve"> 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F615F2" w:rsidTr="00A47B60">
        <w:tc>
          <w:tcPr>
            <w:tcW w:w="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772A05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52</w:t>
            </w:r>
          </w:p>
        </w:tc>
        <w:tc>
          <w:tcPr>
            <w:tcW w:w="41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both"/>
            </w:pPr>
            <w:proofErr w:type="spellStart"/>
            <w:r>
              <w:t>Утичница</w:t>
            </w:r>
            <w:proofErr w:type="spellEnd"/>
            <w:r>
              <w:t xml:space="preserve"> </w:t>
            </w:r>
            <w:proofErr w:type="spellStart"/>
            <w:r>
              <w:t>монофазна</w:t>
            </w:r>
            <w:proofErr w:type="spellEnd"/>
            <w:r>
              <w:t xml:space="preserve"> </w:t>
            </w:r>
            <w:proofErr w:type="spellStart"/>
            <w:r>
              <w:t>дупла</w:t>
            </w:r>
            <w:proofErr w:type="spellEnd"/>
            <w:r>
              <w:t xml:space="preserve"> </w:t>
            </w:r>
            <w:proofErr w:type="spellStart"/>
            <w:r>
              <w:t>Aling</w:t>
            </w:r>
            <w:proofErr w:type="spellEnd"/>
            <w:r>
              <w:t>, 16A, 220V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  <w:tc>
          <w:tcPr>
            <w:tcW w:w="11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5F2" w:rsidRDefault="00F615F2">
            <w:pPr>
              <w:snapToGrid w:val="0"/>
              <w:rPr>
                <w:lang w:val="sr-Cyrl-CS"/>
              </w:rPr>
            </w:pPr>
          </w:p>
        </w:tc>
      </w:tr>
      <w:tr w:rsidR="00A47B60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Pr="00E8641B" w:rsidRDefault="00772A05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53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Pr="00A47B60" w:rsidRDefault="00A47B60">
            <w:pPr>
              <w:snapToGrid w:val="0"/>
              <w:jc w:val="both"/>
              <w:rPr>
                <w:lang w:val="sr-Cyrl-RS"/>
              </w:rPr>
            </w:pPr>
            <w:proofErr w:type="spellStart"/>
            <w:r>
              <w:rPr>
                <w:lang w:val="sr-Cyrl-RS"/>
              </w:rPr>
              <w:t>Уко</w:t>
            </w:r>
            <w:proofErr w:type="spellEnd"/>
            <w:r>
              <w:rPr>
                <w:lang w:val="sr-Cyrl-RS"/>
              </w:rPr>
              <w:t xml:space="preserve"> уто утичница 3х16А преносна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 ком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>
            <w:pPr>
              <w:snapToGrid w:val="0"/>
              <w:rPr>
                <w:lang w:val="sr-Cyrl-CS"/>
              </w:rPr>
            </w:pPr>
          </w:p>
        </w:tc>
      </w:tr>
      <w:tr w:rsidR="00A47B60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772A05" w:rsidP="00A47B60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54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Pr="00A47B60" w:rsidRDefault="00A47B60" w:rsidP="00A47B60">
            <w:pPr>
              <w:snapToGrid w:val="0"/>
              <w:jc w:val="both"/>
              <w:rPr>
                <w:lang w:val="sr-Cyrl-RS"/>
              </w:rPr>
            </w:pPr>
            <w:proofErr w:type="spellStart"/>
            <w:r>
              <w:rPr>
                <w:lang w:val="sr-Cyrl-RS"/>
              </w:rPr>
              <w:t>Уко</w:t>
            </w:r>
            <w:proofErr w:type="spellEnd"/>
            <w:r>
              <w:rPr>
                <w:lang w:val="sr-Cyrl-RS"/>
              </w:rPr>
              <w:t xml:space="preserve"> уто утичница 5х16А преносна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 ком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rPr>
                <w:lang w:val="sr-Cyrl-CS"/>
              </w:rPr>
            </w:pPr>
          </w:p>
        </w:tc>
      </w:tr>
      <w:tr w:rsidR="00A47B60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772A05" w:rsidP="00A47B60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55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Pr="00A47B60" w:rsidRDefault="00A47B60" w:rsidP="00A47B60">
            <w:pPr>
              <w:snapToGrid w:val="0"/>
              <w:jc w:val="both"/>
              <w:rPr>
                <w:lang w:val="sr-Cyrl-RS"/>
              </w:rPr>
            </w:pPr>
            <w:proofErr w:type="spellStart"/>
            <w:r>
              <w:rPr>
                <w:lang w:val="sr-Cyrl-RS"/>
              </w:rPr>
              <w:t>Уко</w:t>
            </w:r>
            <w:proofErr w:type="spellEnd"/>
            <w:r>
              <w:rPr>
                <w:lang w:val="sr-Cyrl-RS"/>
              </w:rPr>
              <w:t xml:space="preserve"> уто утичница 3х32А преносна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 ком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rPr>
                <w:lang w:val="sr-Cyrl-CS"/>
              </w:rPr>
            </w:pPr>
          </w:p>
        </w:tc>
      </w:tr>
      <w:tr w:rsidR="00A47B60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772A05" w:rsidP="00A47B60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56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Pr="00A47B60" w:rsidRDefault="00A47B60" w:rsidP="00A47B60">
            <w:pPr>
              <w:snapToGrid w:val="0"/>
              <w:jc w:val="both"/>
              <w:rPr>
                <w:lang w:val="sr-Cyrl-RS"/>
              </w:rPr>
            </w:pPr>
            <w:proofErr w:type="spellStart"/>
            <w:r>
              <w:rPr>
                <w:lang w:val="sr-Cyrl-RS"/>
              </w:rPr>
              <w:t>Уко</w:t>
            </w:r>
            <w:proofErr w:type="spellEnd"/>
            <w:r>
              <w:rPr>
                <w:lang w:val="sr-Cyrl-RS"/>
              </w:rPr>
              <w:t xml:space="preserve"> уто утичница 5х32А преносна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 ком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rPr>
                <w:lang w:val="sr-Cyrl-CS"/>
              </w:rPr>
            </w:pPr>
          </w:p>
        </w:tc>
      </w:tr>
      <w:tr w:rsidR="00A47B60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772A05" w:rsidP="00A47B60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57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Pr="00A47B60" w:rsidRDefault="00A47B60" w:rsidP="00A47B60">
            <w:pPr>
              <w:snapToGrid w:val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Утичница гумена </w:t>
            </w:r>
            <w:proofErr w:type="spellStart"/>
            <w:r>
              <w:rPr>
                <w:lang w:val="sr-Cyrl-RS"/>
              </w:rPr>
              <w:t>монофазна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772A05" w:rsidP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Latn-RS"/>
              </w:rPr>
              <w:t>5</w:t>
            </w:r>
            <w:r w:rsidR="005E10AC">
              <w:rPr>
                <w:b/>
                <w:bCs/>
                <w:lang w:val="sr-Cyrl-CS"/>
              </w:rPr>
              <w:t>0</w:t>
            </w:r>
            <w:r w:rsidR="00A47B60">
              <w:rPr>
                <w:b/>
                <w:bCs/>
                <w:lang w:val="sr-Cyrl-CS"/>
              </w:rPr>
              <w:t xml:space="preserve"> ком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rPr>
                <w:lang w:val="sr-Cyrl-CS"/>
              </w:rPr>
            </w:pPr>
          </w:p>
        </w:tc>
      </w:tr>
      <w:tr w:rsidR="00A47B60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772A05" w:rsidP="00A47B60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58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Pr="00A47B60" w:rsidRDefault="00A47B60" w:rsidP="00A47B60">
            <w:pPr>
              <w:snapToGrid w:val="0"/>
              <w:jc w:val="both"/>
              <w:rPr>
                <w:lang w:val="sr-Latn-RS"/>
              </w:rPr>
            </w:pPr>
            <w:r>
              <w:rPr>
                <w:lang w:val="sr-Cyrl-RS"/>
              </w:rPr>
              <w:t>Лед рефлектор 30</w:t>
            </w:r>
            <w:r>
              <w:rPr>
                <w:lang w:val="sr-Latn-RS"/>
              </w:rPr>
              <w:t>W 220V (5-5500K)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Pr="00A47B60" w:rsidRDefault="005A2EEC" w:rsidP="005A2EEC">
            <w:pPr>
              <w:snapToGrid w:val="0"/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10</w:t>
            </w:r>
            <w:r w:rsidR="00A47B60">
              <w:rPr>
                <w:b/>
                <w:bCs/>
                <w:lang w:val="sr-Cyrl-RS"/>
              </w:rPr>
              <w:t xml:space="preserve"> ком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rPr>
                <w:lang w:val="sr-Cyrl-CS"/>
              </w:rPr>
            </w:pPr>
          </w:p>
        </w:tc>
      </w:tr>
      <w:tr w:rsidR="00A47B60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Pr="00E8641B" w:rsidRDefault="00772A05" w:rsidP="00A47B60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59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Pr="00A47B60" w:rsidRDefault="00A47B60" w:rsidP="00A47B60">
            <w:pPr>
              <w:snapToGrid w:val="0"/>
              <w:jc w:val="both"/>
              <w:rPr>
                <w:lang w:val="sr-Latn-RS"/>
              </w:rPr>
            </w:pPr>
            <w:r>
              <w:rPr>
                <w:lang w:val="sr-Cyrl-RS"/>
              </w:rPr>
              <w:t>Лед рефлектор 50</w:t>
            </w:r>
            <w:r>
              <w:rPr>
                <w:lang w:val="sr-Latn-RS"/>
              </w:rPr>
              <w:t>W 220V (5-5500K)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5A2EEC" w:rsidP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10 </w:t>
            </w:r>
            <w:r w:rsidR="00A47B60">
              <w:rPr>
                <w:b/>
                <w:bCs/>
                <w:lang w:val="sr-Cyrl-CS"/>
              </w:rPr>
              <w:t>ком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B60" w:rsidRDefault="00A47B60" w:rsidP="00A47B60">
            <w:pPr>
              <w:snapToGrid w:val="0"/>
              <w:rPr>
                <w:lang w:val="sr-Cyrl-CS"/>
              </w:rPr>
            </w:pPr>
          </w:p>
        </w:tc>
      </w:tr>
      <w:tr w:rsidR="005A2EEC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EEC" w:rsidRDefault="00772A05" w:rsidP="00A47B60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60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EEC" w:rsidRDefault="005A2EEC" w:rsidP="00A47B60">
            <w:pPr>
              <w:snapToGrid w:val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Лед рефлектор 100</w:t>
            </w:r>
            <w:r>
              <w:rPr>
                <w:lang w:val="sr-Latn-RS"/>
              </w:rPr>
              <w:t>W 220V (5-5500K)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EEC" w:rsidRDefault="005A2EEC" w:rsidP="00A47B6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 ком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EEC" w:rsidRDefault="005A2EEC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EEC" w:rsidRDefault="005A2EEC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EEC" w:rsidRDefault="005A2EEC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EEC" w:rsidRDefault="005A2EEC" w:rsidP="00A47B60">
            <w:pPr>
              <w:snapToGrid w:val="0"/>
              <w:rPr>
                <w:lang w:val="sr-Cyrl-CS"/>
              </w:rPr>
            </w:pPr>
          </w:p>
        </w:tc>
      </w:tr>
      <w:tr w:rsidR="00C411B3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1B3" w:rsidRPr="00E8641B" w:rsidRDefault="00772A05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61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1B3" w:rsidRDefault="00C411B3" w:rsidP="00A47B60">
            <w:pPr>
              <w:snapToGrid w:val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Моторна заштитна </w:t>
            </w:r>
            <w:proofErr w:type="spellStart"/>
            <w:r>
              <w:rPr>
                <w:lang w:val="sr-Cyrl-RS"/>
              </w:rPr>
              <w:t>склопка</w:t>
            </w:r>
            <w:proofErr w:type="spellEnd"/>
            <w:r>
              <w:rPr>
                <w:lang w:val="sr-Cyrl-RS"/>
              </w:rPr>
              <w:t xml:space="preserve"> (ДМ </w:t>
            </w:r>
            <w:proofErr w:type="spellStart"/>
            <w:r>
              <w:rPr>
                <w:lang w:val="sr-Cyrl-RS"/>
              </w:rPr>
              <w:t>склопка</w:t>
            </w:r>
            <w:proofErr w:type="spellEnd"/>
            <w:r>
              <w:rPr>
                <w:lang w:val="sr-Cyrl-RS"/>
              </w:rPr>
              <w:t>) 4-6 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1B3" w:rsidRDefault="005E10AC" w:rsidP="00A47B60">
            <w:pPr>
              <w:snapToGrid w:val="0"/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1B3" w:rsidRDefault="00C411B3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1B3" w:rsidRDefault="00C411B3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1B3" w:rsidRDefault="00C411B3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1B3" w:rsidRDefault="00C411B3" w:rsidP="00A47B60">
            <w:pPr>
              <w:snapToGrid w:val="0"/>
              <w:rPr>
                <w:lang w:val="sr-Cyrl-CS"/>
              </w:rPr>
            </w:pPr>
          </w:p>
        </w:tc>
      </w:tr>
      <w:tr w:rsidR="0020332B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E8641B" w:rsidRDefault="00772A05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62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Гребенасти прекидач 0/1 10А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5E10AC" w:rsidRDefault="005E10AC" w:rsidP="00A47B60">
            <w:pPr>
              <w:snapToGrid w:val="0"/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</w:tr>
      <w:tr w:rsidR="0020332B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E8641B" w:rsidRDefault="00772A05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63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20332B">
            <w:pPr>
              <w:snapToGrid w:val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Гребенасти прекидач 0/1 16А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5A279E" w:rsidRDefault="005E10AC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</w:tr>
      <w:tr w:rsidR="0020332B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E8641B" w:rsidRDefault="00772A05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64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20332B" w:rsidRDefault="0020332B" w:rsidP="00A47B60">
            <w:pPr>
              <w:snapToGrid w:val="0"/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Лед сијалице </w:t>
            </w:r>
            <w:r>
              <w:rPr>
                <w:lang w:val="sr-Latn-RS"/>
              </w:rPr>
              <w:t>GU 10</w:t>
            </w:r>
            <w:r w:rsidR="005A279E">
              <w:rPr>
                <w:lang w:val="sr-Latn-RS"/>
              </w:rPr>
              <w:t xml:space="preserve"> 7W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5A279E" w:rsidRDefault="005E10AC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Cyrl-RS"/>
              </w:rPr>
              <w:t>1</w:t>
            </w:r>
            <w:r w:rsidR="005A279E">
              <w:rPr>
                <w:b/>
                <w:bCs/>
                <w:lang w:val="sr-Latn-RS"/>
              </w:rPr>
              <w:t>50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</w:tr>
      <w:tr w:rsidR="0020332B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E8641B" w:rsidRDefault="00772A05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65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20332B" w:rsidRDefault="0020332B" w:rsidP="00A47B60">
            <w:pPr>
              <w:snapToGrid w:val="0"/>
              <w:jc w:val="both"/>
              <w:rPr>
                <w:lang w:val="sr-Latn-RS"/>
              </w:rPr>
            </w:pPr>
            <w:r>
              <w:rPr>
                <w:lang w:val="sr-Cyrl-RS"/>
              </w:rPr>
              <w:t>Лед растер 36-40</w:t>
            </w:r>
            <w:r>
              <w:rPr>
                <w:lang w:val="sr-Latn-RS"/>
              </w:rPr>
              <w:t>V 60x60cm</w:t>
            </w:r>
            <w:r>
              <w:rPr>
                <w:lang w:val="sr-Cyrl-RS"/>
              </w:rPr>
              <w:t xml:space="preserve"> уградни до</w:t>
            </w:r>
            <w:r>
              <w:rPr>
                <w:lang w:val="sr-Latn-RS"/>
              </w:rPr>
              <w:t xml:space="preserve"> 4000K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5E10AC" w:rsidRDefault="005E10AC" w:rsidP="00A47B60">
            <w:pPr>
              <w:snapToGrid w:val="0"/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</w:tr>
      <w:tr w:rsidR="0020332B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E8641B" w:rsidRDefault="00772A05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66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20332B">
            <w:pPr>
              <w:snapToGrid w:val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Керамичке лустер </w:t>
            </w:r>
            <w:proofErr w:type="spellStart"/>
            <w:r>
              <w:rPr>
                <w:lang w:val="sr-Cyrl-RS"/>
              </w:rPr>
              <w:t>клемне</w:t>
            </w:r>
            <w:proofErr w:type="spellEnd"/>
            <w:r>
              <w:rPr>
                <w:lang w:val="sr-Cyrl-RS"/>
              </w:rPr>
              <w:t xml:space="preserve"> 2,5мм²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5A279E" w:rsidRDefault="005A279E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20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</w:tr>
      <w:tr w:rsidR="0020332B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E8641B" w:rsidRDefault="00772A05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67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20332B">
            <w:pPr>
              <w:snapToGrid w:val="0"/>
              <w:jc w:val="both"/>
              <w:rPr>
                <w:lang w:val="sr-Cyrl-RS"/>
              </w:rPr>
            </w:pPr>
            <w:r w:rsidRPr="0020332B">
              <w:rPr>
                <w:lang w:val="sr-Cyrl-RS"/>
              </w:rPr>
              <w:t xml:space="preserve">Керамичке лустер </w:t>
            </w:r>
            <w:proofErr w:type="spellStart"/>
            <w:r w:rsidRPr="0020332B">
              <w:rPr>
                <w:lang w:val="sr-Cyrl-RS"/>
              </w:rPr>
              <w:t>клемне</w:t>
            </w:r>
            <w:proofErr w:type="spellEnd"/>
            <w:r w:rsidRPr="0020332B">
              <w:rPr>
                <w:lang w:val="sr-Cyrl-RS"/>
              </w:rPr>
              <w:t xml:space="preserve"> 4мм²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5A279E" w:rsidRDefault="005A279E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20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</w:tr>
      <w:tr w:rsidR="0020332B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E8641B" w:rsidRDefault="00772A05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68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20332B" w:rsidRDefault="0020332B" w:rsidP="0020332B">
            <w:pPr>
              <w:snapToGrid w:val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5х1,5</w:t>
            </w:r>
            <w:r w:rsidR="002777D6" w:rsidRPr="0020332B">
              <w:rPr>
                <w:lang w:val="sr-Cyrl-RS"/>
              </w:rPr>
              <w:t xml:space="preserve"> мм²</w:t>
            </w:r>
            <w:r>
              <w:rPr>
                <w:lang w:val="sr-Cyrl-RS"/>
              </w:rPr>
              <w:t xml:space="preserve"> </w:t>
            </w:r>
            <w:r>
              <w:rPr>
                <w:lang w:val="sr-Latn-RS"/>
              </w:rPr>
              <w:t xml:space="preserve">PPL </w:t>
            </w:r>
            <w:r>
              <w:rPr>
                <w:lang w:val="sr-Cyrl-RS"/>
              </w:rPr>
              <w:t>кабл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5A279E" w:rsidRDefault="005E10AC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Cyrl-RS"/>
              </w:rPr>
              <w:t>10</w:t>
            </w:r>
            <w:r w:rsidR="005A279E">
              <w:rPr>
                <w:b/>
                <w:bCs/>
                <w:lang w:val="sr-Latn-RS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</w:tr>
      <w:tr w:rsidR="0020332B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E8641B" w:rsidRDefault="00772A05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69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20332B" w:rsidRDefault="0020332B" w:rsidP="0020332B">
            <w:pPr>
              <w:snapToGrid w:val="0"/>
              <w:jc w:val="both"/>
              <w:rPr>
                <w:lang w:val="sr-Cyrl-RS"/>
              </w:rPr>
            </w:pPr>
            <w:r>
              <w:rPr>
                <w:lang w:val="sr-Latn-RS"/>
              </w:rPr>
              <w:t xml:space="preserve">5x2,5 </w:t>
            </w:r>
            <w:r w:rsidR="002777D6" w:rsidRPr="0020332B">
              <w:rPr>
                <w:lang w:val="sr-Cyrl-RS"/>
              </w:rPr>
              <w:t>мм²</w:t>
            </w:r>
            <w:r w:rsidR="002777D6">
              <w:rPr>
                <w:lang w:val="sr-Latn-RS"/>
              </w:rPr>
              <w:t xml:space="preserve"> </w:t>
            </w:r>
            <w:r>
              <w:rPr>
                <w:lang w:val="sr-Latn-RS"/>
              </w:rPr>
              <w:t xml:space="preserve">PPL </w:t>
            </w:r>
            <w:r>
              <w:rPr>
                <w:lang w:val="sr-Cyrl-RS"/>
              </w:rPr>
              <w:t>кабл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5A279E" w:rsidRDefault="005E10AC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Cyrl-RS"/>
              </w:rPr>
              <w:t>5</w:t>
            </w:r>
            <w:r w:rsidR="005A279E">
              <w:rPr>
                <w:b/>
                <w:bCs/>
                <w:lang w:val="sr-Latn-RS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</w:tr>
      <w:tr w:rsidR="0020332B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E8641B" w:rsidRDefault="00772A05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70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20332B" w:rsidRDefault="0020332B" w:rsidP="00A47B60">
            <w:pPr>
              <w:snapToGrid w:val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Лед рефлектор 100</w:t>
            </w:r>
            <w:r w:rsidR="005A279E">
              <w:rPr>
                <w:lang w:val="sr-Latn-RS"/>
              </w:rPr>
              <w:t>W IP65 6000K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5E10AC" w:rsidRDefault="005E10AC" w:rsidP="00A47B60">
            <w:pPr>
              <w:snapToGrid w:val="0"/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</w:tr>
      <w:tr w:rsidR="0020332B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E8641B" w:rsidRDefault="00772A05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71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5A279E" w:rsidRDefault="0020332B" w:rsidP="00A47B60">
            <w:pPr>
              <w:snapToGrid w:val="0"/>
              <w:jc w:val="both"/>
              <w:rPr>
                <w:lang w:val="sr-Latn-RS"/>
              </w:rPr>
            </w:pPr>
            <w:r>
              <w:rPr>
                <w:lang w:val="sr-Cyrl-RS"/>
              </w:rPr>
              <w:t>Сијалице Е14 лед</w:t>
            </w:r>
            <w:r w:rsidR="005A279E">
              <w:rPr>
                <w:lang w:val="sr-Latn-RS"/>
              </w:rPr>
              <w:t xml:space="preserve"> 7W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5A279E" w:rsidRDefault="005E10AC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Cyrl-RS"/>
              </w:rPr>
              <w:t>5</w:t>
            </w:r>
            <w:r w:rsidR="005A279E">
              <w:rPr>
                <w:b/>
                <w:bCs/>
                <w:lang w:val="sr-Latn-RS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</w:tr>
      <w:tr w:rsidR="002777D6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7D6" w:rsidRPr="00E8641B" w:rsidRDefault="00772A05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72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7D6" w:rsidRPr="002777D6" w:rsidRDefault="002777D6" w:rsidP="00A47B60">
            <w:pPr>
              <w:snapToGrid w:val="0"/>
              <w:jc w:val="both"/>
              <w:rPr>
                <w:lang w:val="sr-Latn-RS"/>
              </w:rPr>
            </w:pPr>
            <w:r>
              <w:rPr>
                <w:lang w:val="sr-Cyrl-RS"/>
              </w:rPr>
              <w:t>Лед сијалица Е27 3</w:t>
            </w:r>
            <w:r>
              <w:rPr>
                <w:lang w:val="sr-Latn-RS"/>
              </w:rPr>
              <w:t>W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7D6" w:rsidRPr="005A279E" w:rsidRDefault="005E10AC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Cyrl-RS"/>
              </w:rPr>
              <w:t>5</w:t>
            </w:r>
            <w:r w:rsidR="005A279E">
              <w:rPr>
                <w:b/>
                <w:bCs/>
                <w:lang w:val="sr-Latn-RS"/>
              </w:rPr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7D6" w:rsidRDefault="002777D6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7D6" w:rsidRDefault="002777D6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7D6" w:rsidRDefault="002777D6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7D6" w:rsidRDefault="002777D6" w:rsidP="00A47B60">
            <w:pPr>
              <w:snapToGrid w:val="0"/>
              <w:rPr>
                <w:lang w:val="sr-Cyrl-CS"/>
              </w:rPr>
            </w:pPr>
          </w:p>
        </w:tc>
      </w:tr>
      <w:tr w:rsidR="0020332B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E8641B" w:rsidRDefault="00772A05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73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CA0296" w:rsidRDefault="005A2EEC" w:rsidP="00CA0296">
            <w:pPr>
              <w:snapToGrid w:val="0"/>
              <w:jc w:val="both"/>
              <w:rPr>
                <w:lang w:val="sr-Latn-RS"/>
              </w:rPr>
            </w:pPr>
            <w:r>
              <w:rPr>
                <w:lang w:val="sr-Latn-RS"/>
              </w:rPr>
              <w:t xml:space="preserve">PL-C4P 26W/840 </w:t>
            </w:r>
            <w:proofErr w:type="spellStart"/>
            <w:r>
              <w:rPr>
                <w:lang w:val="sr-Latn-RS"/>
              </w:rPr>
              <w:t>Philips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Pr="005A279E" w:rsidRDefault="005A2EEC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30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32B" w:rsidRDefault="0020332B" w:rsidP="00A47B60">
            <w:pPr>
              <w:snapToGrid w:val="0"/>
              <w:rPr>
                <w:lang w:val="sr-Cyrl-CS"/>
              </w:rPr>
            </w:pPr>
          </w:p>
        </w:tc>
      </w:tr>
      <w:tr w:rsidR="00EF08F8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8F8" w:rsidRPr="00E8641B" w:rsidRDefault="00772A05" w:rsidP="00EF08F8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74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8F8" w:rsidRPr="00D55A7F" w:rsidRDefault="005A2EEC" w:rsidP="00EF08F8">
            <w:r>
              <w:t>GRL 4683 (4000k)</w:t>
            </w:r>
            <w:r>
              <w:rPr>
                <w:lang w:val="sr-Cyrl-RS"/>
              </w:rPr>
              <w:t xml:space="preserve"> лед сијалица (120цм) 18</w:t>
            </w:r>
            <w:r>
              <w:rPr>
                <w:lang w:val="sr-Latn-RS"/>
              </w:rPr>
              <w:t>W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8F8" w:rsidRPr="00EF08F8" w:rsidRDefault="005A2EEC" w:rsidP="00EF08F8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8F8" w:rsidRDefault="00EF08F8" w:rsidP="00EF08F8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8F8" w:rsidRDefault="00EF08F8" w:rsidP="00EF08F8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8F8" w:rsidRDefault="00EF08F8" w:rsidP="00EF08F8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8F8" w:rsidRDefault="00EF08F8" w:rsidP="00EF08F8">
            <w:pPr>
              <w:snapToGrid w:val="0"/>
              <w:rPr>
                <w:lang w:val="sr-Cyrl-CS"/>
              </w:rPr>
            </w:pPr>
          </w:p>
        </w:tc>
      </w:tr>
      <w:tr w:rsidR="005A2EEC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EEC" w:rsidRDefault="00772A05" w:rsidP="00EF08F8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75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EEC" w:rsidRPr="00780D4F" w:rsidRDefault="00780D4F" w:rsidP="00EF08F8">
            <w:pPr>
              <w:rPr>
                <w:lang w:val="sr-Cyrl-RS"/>
              </w:rPr>
            </w:pPr>
            <w:r>
              <w:t>M 203832 20W (120cm)</w:t>
            </w:r>
            <w:r>
              <w:rPr>
                <w:lang w:val="sr-Cyrl-RS"/>
              </w:rPr>
              <w:t xml:space="preserve"> лед лампа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EEC" w:rsidRPr="00780D4F" w:rsidRDefault="00780D4F" w:rsidP="00EF08F8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EEC" w:rsidRDefault="005A2EEC" w:rsidP="00EF08F8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EEC" w:rsidRDefault="005A2EEC" w:rsidP="00EF08F8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EEC" w:rsidRDefault="005A2EEC" w:rsidP="00EF08F8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EEC" w:rsidRDefault="005A2EEC" w:rsidP="00EF08F8">
            <w:pPr>
              <w:snapToGrid w:val="0"/>
              <w:rPr>
                <w:lang w:val="sr-Cyrl-CS"/>
              </w:rPr>
            </w:pPr>
          </w:p>
        </w:tc>
      </w:tr>
      <w:tr w:rsidR="00780D4F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4F" w:rsidRDefault="00772A05" w:rsidP="00780D4F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76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4F" w:rsidRPr="001C2C9B" w:rsidRDefault="00780D4F" w:rsidP="00780D4F">
            <w:r w:rsidRPr="001C2C9B">
              <w:t xml:space="preserve">VITO </w:t>
            </w:r>
            <w:proofErr w:type="spellStart"/>
            <w:r w:rsidRPr="001C2C9B">
              <w:t>Лед</w:t>
            </w:r>
            <w:proofErr w:type="spellEnd"/>
            <w:r w:rsidRPr="001C2C9B">
              <w:t xml:space="preserve"> </w:t>
            </w:r>
            <w:proofErr w:type="spellStart"/>
            <w:r w:rsidRPr="001C2C9B">
              <w:t>лампа</w:t>
            </w:r>
            <w:proofErr w:type="spellEnd"/>
            <w:r w:rsidRPr="001C2C9B">
              <w:t xml:space="preserve"> </w:t>
            </w:r>
            <w:proofErr w:type="spellStart"/>
            <w:r w:rsidRPr="001C2C9B">
              <w:t>пластична</w:t>
            </w:r>
            <w:proofErr w:type="spellEnd"/>
            <w:r w:rsidRPr="001C2C9B">
              <w:t xml:space="preserve"> </w:t>
            </w:r>
            <w:proofErr w:type="spellStart"/>
            <w:r w:rsidRPr="001C2C9B">
              <w:t>ledline</w:t>
            </w:r>
            <w:proofErr w:type="spellEnd"/>
            <w:r w:rsidRPr="001C2C9B">
              <w:t xml:space="preserve"> x/8W/400k/60cm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4F" w:rsidRDefault="00780D4F" w:rsidP="00780D4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4F" w:rsidRDefault="00780D4F" w:rsidP="00780D4F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4F" w:rsidRDefault="00780D4F" w:rsidP="00780D4F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4F" w:rsidRDefault="00780D4F" w:rsidP="00780D4F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4F" w:rsidRDefault="00780D4F" w:rsidP="00780D4F">
            <w:pPr>
              <w:snapToGrid w:val="0"/>
              <w:rPr>
                <w:lang w:val="sr-Cyrl-CS"/>
              </w:rPr>
            </w:pPr>
          </w:p>
        </w:tc>
      </w:tr>
      <w:tr w:rsidR="00780D4F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4F" w:rsidRDefault="00772A05" w:rsidP="00780D4F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77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4F" w:rsidRPr="001C2C9B" w:rsidRDefault="00780D4F" w:rsidP="00780D4F">
            <w:r w:rsidRPr="001C2C9B">
              <w:t xml:space="preserve">VITO </w:t>
            </w:r>
            <w:proofErr w:type="spellStart"/>
            <w:r w:rsidRPr="001C2C9B">
              <w:t>Лед</w:t>
            </w:r>
            <w:proofErr w:type="spellEnd"/>
            <w:r w:rsidRPr="001C2C9B">
              <w:t xml:space="preserve"> </w:t>
            </w:r>
            <w:proofErr w:type="spellStart"/>
            <w:r w:rsidRPr="001C2C9B">
              <w:t>лампа</w:t>
            </w:r>
            <w:proofErr w:type="spellEnd"/>
            <w:r w:rsidRPr="001C2C9B">
              <w:t xml:space="preserve"> </w:t>
            </w:r>
            <w:proofErr w:type="spellStart"/>
            <w:r w:rsidRPr="001C2C9B">
              <w:t>пластична</w:t>
            </w:r>
            <w:proofErr w:type="spellEnd"/>
            <w:r w:rsidRPr="001C2C9B">
              <w:t xml:space="preserve"> </w:t>
            </w:r>
            <w:proofErr w:type="spellStart"/>
            <w:r w:rsidRPr="001C2C9B">
              <w:t>ledline</w:t>
            </w:r>
            <w:proofErr w:type="spellEnd"/>
            <w:r w:rsidRPr="001C2C9B">
              <w:t xml:space="preserve"> x/16W/60k/120cm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4F" w:rsidRDefault="00780D4F" w:rsidP="00780D4F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4F" w:rsidRDefault="00780D4F" w:rsidP="00780D4F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4F" w:rsidRDefault="00780D4F" w:rsidP="00780D4F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4F" w:rsidRDefault="00780D4F" w:rsidP="00780D4F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4F" w:rsidRDefault="00780D4F" w:rsidP="00780D4F">
            <w:pPr>
              <w:snapToGrid w:val="0"/>
              <w:rPr>
                <w:lang w:val="sr-Cyrl-CS"/>
              </w:rPr>
            </w:pPr>
          </w:p>
        </w:tc>
      </w:tr>
      <w:tr w:rsidR="00780D4F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4F" w:rsidRDefault="00772A05" w:rsidP="00780D4F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78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4F" w:rsidRDefault="00780D4F" w:rsidP="00780D4F">
            <w:r w:rsidRPr="001C2C9B">
              <w:t xml:space="preserve">VITO </w:t>
            </w:r>
            <w:proofErr w:type="spellStart"/>
            <w:r w:rsidRPr="001C2C9B">
              <w:t>Лед</w:t>
            </w:r>
            <w:proofErr w:type="spellEnd"/>
            <w:r w:rsidRPr="001C2C9B">
              <w:t xml:space="preserve"> </w:t>
            </w:r>
            <w:proofErr w:type="spellStart"/>
            <w:r w:rsidRPr="001C2C9B">
              <w:t>лампа</w:t>
            </w:r>
            <w:proofErr w:type="spellEnd"/>
            <w:r w:rsidRPr="001C2C9B">
              <w:t xml:space="preserve"> </w:t>
            </w:r>
            <w:proofErr w:type="spellStart"/>
            <w:r w:rsidRPr="001C2C9B">
              <w:t>пластична</w:t>
            </w:r>
            <w:proofErr w:type="spellEnd"/>
            <w:r w:rsidRPr="001C2C9B">
              <w:t xml:space="preserve"> </w:t>
            </w:r>
            <w:proofErr w:type="spellStart"/>
            <w:r w:rsidRPr="001C2C9B">
              <w:t>ledline</w:t>
            </w:r>
            <w:proofErr w:type="spellEnd"/>
            <w:r w:rsidRPr="001C2C9B">
              <w:t xml:space="preserve"> x/5W/40k/30cm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4F" w:rsidRDefault="00780D4F" w:rsidP="00780D4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4F" w:rsidRDefault="00780D4F" w:rsidP="00780D4F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4F" w:rsidRDefault="00780D4F" w:rsidP="00780D4F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4F" w:rsidRDefault="00780D4F" w:rsidP="00780D4F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D4F" w:rsidRDefault="00780D4F" w:rsidP="00780D4F">
            <w:pPr>
              <w:snapToGrid w:val="0"/>
              <w:rPr>
                <w:lang w:val="sr-Cyrl-CS"/>
              </w:rPr>
            </w:pPr>
          </w:p>
        </w:tc>
      </w:tr>
      <w:tr w:rsidR="005A2EEC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EEC" w:rsidRDefault="00772A05" w:rsidP="00EF08F8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79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EEC" w:rsidRPr="00780D4F" w:rsidRDefault="00780D4F" w:rsidP="00EF08F8">
            <w:pPr>
              <w:rPr>
                <w:lang w:val="sr-Cyrl-RS"/>
              </w:rPr>
            </w:pPr>
            <w:proofErr w:type="spellStart"/>
            <w:r>
              <w:rPr>
                <w:lang w:val="sr-Cyrl-RS"/>
              </w:rPr>
              <w:t>Монофазни</w:t>
            </w:r>
            <w:proofErr w:type="spellEnd"/>
            <w:r>
              <w:rPr>
                <w:lang w:val="sr-Cyrl-RS"/>
              </w:rPr>
              <w:t xml:space="preserve"> прекидач - </w:t>
            </w:r>
            <w:proofErr w:type="spellStart"/>
            <w:r>
              <w:rPr>
                <w:lang w:val="sr-Cyrl-RS"/>
              </w:rPr>
              <w:t>надградни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EEC" w:rsidRPr="00780D4F" w:rsidRDefault="00780D4F" w:rsidP="00EF08F8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EEC" w:rsidRDefault="005A2EEC" w:rsidP="00EF08F8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EEC" w:rsidRDefault="005A2EEC" w:rsidP="00EF08F8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EEC" w:rsidRDefault="005A2EEC" w:rsidP="00EF08F8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EEC" w:rsidRDefault="005A2EEC" w:rsidP="00EF08F8">
            <w:pPr>
              <w:snapToGrid w:val="0"/>
              <w:rPr>
                <w:lang w:val="sr-Cyrl-CS"/>
              </w:rPr>
            </w:pPr>
          </w:p>
        </w:tc>
      </w:tr>
      <w:tr w:rsidR="00772A05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A05" w:rsidRDefault="00772A05" w:rsidP="00772A05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80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A05" w:rsidRPr="001C0FFE" w:rsidRDefault="00772A05" w:rsidP="00772A05">
            <w:proofErr w:type="spellStart"/>
            <w:r w:rsidRPr="001C0FFE">
              <w:t>Монофазни</w:t>
            </w:r>
            <w:proofErr w:type="spellEnd"/>
            <w:r w:rsidRPr="001C0FFE">
              <w:t xml:space="preserve"> </w:t>
            </w:r>
            <w:proofErr w:type="spellStart"/>
            <w:r w:rsidRPr="001C0FFE">
              <w:t>међукабловски</w:t>
            </w:r>
            <w:proofErr w:type="spellEnd"/>
            <w:r w:rsidRPr="001C0FFE">
              <w:t xml:space="preserve"> </w:t>
            </w:r>
            <w:proofErr w:type="spellStart"/>
            <w:r w:rsidRPr="001C0FFE">
              <w:t>прекидач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A05" w:rsidRPr="00780D4F" w:rsidRDefault="00772A05" w:rsidP="00772A0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A05" w:rsidRDefault="00772A05" w:rsidP="00772A05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A05" w:rsidRDefault="00772A05" w:rsidP="00772A05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A05" w:rsidRDefault="00772A05" w:rsidP="00772A05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A05" w:rsidRDefault="00772A05" w:rsidP="00772A05">
            <w:pPr>
              <w:snapToGrid w:val="0"/>
              <w:rPr>
                <w:lang w:val="sr-Cyrl-CS"/>
              </w:rPr>
            </w:pPr>
          </w:p>
        </w:tc>
      </w:tr>
      <w:tr w:rsidR="00772A05" w:rsidTr="00A47B60">
        <w:trPr>
          <w:trHeight w:val="25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A05" w:rsidRDefault="00772A05" w:rsidP="00772A05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81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A05" w:rsidRDefault="00772A05" w:rsidP="00772A05">
            <w:proofErr w:type="spellStart"/>
            <w:r w:rsidRPr="001C0FFE">
              <w:t>Лед</w:t>
            </w:r>
            <w:proofErr w:type="spellEnd"/>
            <w:r w:rsidRPr="001C0FFE">
              <w:t xml:space="preserve"> </w:t>
            </w:r>
            <w:proofErr w:type="spellStart"/>
            <w:r w:rsidRPr="001C0FFE">
              <w:t>рефлектор</w:t>
            </w:r>
            <w:proofErr w:type="spellEnd"/>
            <w:r w:rsidRPr="001C0FFE">
              <w:t xml:space="preserve"> </w:t>
            </w:r>
            <w:proofErr w:type="spellStart"/>
            <w:r w:rsidRPr="001C0FFE">
              <w:t>висећи</w:t>
            </w:r>
            <w:proofErr w:type="spellEnd"/>
            <w:r w:rsidRPr="001C0FFE">
              <w:t xml:space="preserve"> UFO 6000К FF 90 degrees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A05" w:rsidRPr="00780D4F" w:rsidRDefault="00772A05" w:rsidP="00772A05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A05" w:rsidRDefault="00772A05" w:rsidP="00772A05">
            <w:pPr>
              <w:snapToGrid w:val="0"/>
              <w:rPr>
                <w:lang w:val="sr-Cyrl-CS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A05" w:rsidRDefault="00772A05" w:rsidP="00772A05">
            <w:pPr>
              <w:snapToGrid w:val="0"/>
              <w:rPr>
                <w:lang w:val="sr-Cyrl-C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A05" w:rsidRDefault="00772A05" w:rsidP="00772A05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A05" w:rsidRDefault="00772A05" w:rsidP="00772A05">
            <w:pPr>
              <w:snapToGrid w:val="0"/>
              <w:rPr>
                <w:lang w:val="sr-Cyrl-CS"/>
              </w:rPr>
            </w:pPr>
          </w:p>
        </w:tc>
      </w:tr>
      <w:tr w:rsidR="008C5F53" w:rsidTr="00113C92">
        <w:trPr>
          <w:trHeight w:val="253"/>
        </w:trPr>
        <w:tc>
          <w:tcPr>
            <w:tcW w:w="82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F53" w:rsidRDefault="008C5F53" w:rsidP="00EF08F8">
            <w:pPr>
              <w:snapToGrid w:val="0"/>
              <w:rPr>
                <w:lang w:val="sr-Cyrl-CS"/>
              </w:rPr>
            </w:pPr>
          </w:p>
          <w:p w:rsidR="00DA0217" w:rsidRPr="00DA0217" w:rsidRDefault="00DA0217" w:rsidP="00DA0217">
            <w:pPr>
              <w:snapToGrid w:val="0"/>
              <w:rPr>
                <w:b/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                                                          </w:t>
            </w:r>
            <w:r w:rsidRPr="00DA0217">
              <w:rPr>
                <w:b/>
                <w:lang w:val="sr-Cyrl-CS"/>
              </w:rPr>
              <w:t>= УКУПНО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F53" w:rsidRDefault="008C5F53" w:rsidP="00EF08F8">
            <w:pPr>
              <w:snapToGrid w:val="0"/>
              <w:rPr>
                <w:lang w:val="sr-Cyrl-CS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F53" w:rsidRDefault="008C5F53" w:rsidP="00EF08F8">
            <w:pPr>
              <w:snapToGrid w:val="0"/>
              <w:rPr>
                <w:lang w:val="sr-Cyrl-CS"/>
              </w:rPr>
            </w:pPr>
          </w:p>
        </w:tc>
      </w:tr>
    </w:tbl>
    <w:p w:rsidR="008C5F53" w:rsidRDefault="008C5F53" w:rsidP="0011494A">
      <w:pPr>
        <w:rPr>
          <w:lang w:val="sr-Cyrl-RS"/>
        </w:rPr>
      </w:pPr>
    </w:p>
    <w:p w:rsidR="008C5F53" w:rsidRDefault="008C5F53" w:rsidP="0011494A">
      <w:pPr>
        <w:rPr>
          <w:lang w:val="sr-Cyrl-RS"/>
        </w:rPr>
      </w:pPr>
    </w:p>
    <w:p w:rsidR="0011494A" w:rsidRPr="0011494A" w:rsidRDefault="00A47B60" w:rsidP="0011494A">
      <w:pPr>
        <w:rPr>
          <w:b/>
          <w:bCs/>
          <w:lang w:val="sr-Cyrl-RS"/>
        </w:rPr>
      </w:pPr>
      <w:r>
        <w:rPr>
          <w:b/>
          <w:bCs/>
        </w:rPr>
        <w:t>*</w:t>
      </w:r>
      <w:proofErr w:type="spellStart"/>
      <w:r>
        <w:rPr>
          <w:b/>
          <w:bCs/>
        </w:rPr>
        <w:t>напомена</w:t>
      </w:r>
      <w:proofErr w:type="spellEnd"/>
      <w:r>
        <w:rPr>
          <w:b/>
          <w:bCs/>
        </w:rPr>
        <w:t xml:space="preserve">: </w:t>
      </w:r>
      <w:proofErr w:type="spellStart"/>
      <w:r>
        <w:rPr>
          <w:b/>
          <w:bCs/>
        </w:rPr>
        <w:t>Артикли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могу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бити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наведене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марке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или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одговарајуће</w:t>
      </w:r>
      <w:proofErr w:type="spellEnd"/>
      <w:r w:rsidR="0011494A" w:rsidRPr="0011494A">
        <w:rPr>
          <w:b/>
          <w:bCs/>
          <w:lang w:val="sr-Cyrl-RS"/>
        </w:rPr>
        <w:t>. Уколико понуђач нуди артикал друге робне марке</w:t>
      </w:r>
      <w:r w:rsidR="0011494A">
        <w:rPr>
          <w:b/>
          <w:bCs/>
          <w:lang w:val="sr-Cyrl-RS"/>
        </w:rPr>
        <w:t xml:space="preserve"> (одговарајуће) </w:t>
      </w:r>
      <w:r w:rsidR="0011494A" w:rsidRPr="0011494A">
        <w:rPr>
          <w:b/>
          <w:bCs/>
          <w:lang w:val="sr-Cyrl-RS"/>
        </w:rPr>
        <w:t xml:space="preserve"> од оне која је наведена у обрасцу понуде</w:t>
      </w:r>
      <w:r w:rsidR="008C5F53">
        <w:rPr>
          <w:b/>
          <w:bCs/>
          <w:lang w:val="sr-Cyrl-RS"/>
        </w:rPr>
        <w:t xml:space="preserve"> и спецификације</w:t>
      </w:r>
      <w:r w:rsidR="0011494A" w:rsidRPr="0011494A">
        <w:rPr>
          <w:b/>
          <w:bCs/>
          <w:lang w:val="sr-Cyrl-RS"/>
        </w:rPr>
        <w:t>, дужан је да упише</w:t>
      </w:r>
      <w:r w:rsidR="008C5F53">
        <w:rPr>
          <w:b/>
          <w:bCs/>
          <w:lang w:val="sr-Cyrl-RS"/>
        </w:rPr>
        <w:t xml:space="preserve"> у обрасцу „СПЕЦИФИКАЦИЈА“ </w:t>
      </w:r>
      <w:r w:rsidR="0011494A" w:rsidRPr="0011494A">
        <w:rPr>
          <w:b/>
          <w:bCs/>
          <w:lang w:val="sr-Cyrl-RS"/>
        </w:rPr>
        <w:t xml:space="preserve">робну марку </w:t>
      </w:r>
      <w:r w:rsidR="008C5F53">
        <w:rPr>
          <w:b/>
          <w:bCs/>
          <w:lang w:val="sr-Cyrl-RS"/>
        </w:rPr>
        <w:t xml:space="preserve">артикла коју </w:t>
      </w:r>
      <w:r w:rsidR="0011494A" w:rsidRPr="0011494A">
        <w:rPr>
          <w:b/>
          <w:bCs/>
          <w:lang w:val="sr-Cyrl-RS"/>
        </w:rPr>
        <w:t>нуди</w:t>
      </w:r>
      <w:r w:rsidR="00772A05">
        <w:rPr>
          <w:b/>
          <w:bCs/>
          <w:lang w:val="sr-Cyrl-RS"/>
        </w:rPr>
        <w:t xml:space="preserve"> и обавезно образац преда уз понуду како би Наручилац могао да зна који </w:t>
      </w:r>
      <w:proofErr w:type="spellStart"/>
      <w:r w:rsidR="00772A05">
        <w:rPr>
          <w:b/>
          <w:bCs/>
          <w:lang w:val="sr-Cyrl-RS"/>
        </w:rPr>
        <w:t>заменски</w:t>
      </w:r>
      <w:proofErr w:type="spellEnd"/>
      <w:r w:rsidR="00772A05">
        <w:rPr>
          <w:b/>
          <w:bCs/>
          <w:lang w:val="sr-Cyrl-RS"/>
        </w:rPr>
        <w:t xml:space="preserve"> артикал нуди Понуђач</w:t>
      </w:r>
      <w:r w:rsidR="0011494A" w:rsidRPr="0011494A">
        <w:rPr>
          <w:b/>
          <w:bCs/>
          <w:lang w:val="sr-Cyrl-RS"/>
        </w:rPr>
        <w:t>.</w:t>
      </w:r>
    </w:p>
    <w:p w:rsidR="0011494A" w:rsidRPr="0011494A" w:rsidRDefault="0011494A" w:rsidP="0011494A"/>
    <w:p w:rsidR="00FA036B" w:rsidRDefault="00FA036B"/>
    <w:p w:rsidR="00F615F2" w:rsidRDefault="00F615F2">
      <w:bookmarkStart w:id="0" w:name="_GoBack"/>
      <w:bookmarkEnd w:id="0"/>
    </w:p>
    <w:sectPr w:rsidR="00F615F2" w:rsidSect="00E8641B">
      <w:footerReference w:type="default" r:id="rId7"/>
      <w:pgSz w:w="11906" w:h="16838"/>
      <w:pgMar w:top="323" w:right="746" w:bottom="851" w:left="720" w:header="267" w:footer="1441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3E5" w:rsidRDefault="00A353E5">
      <w:r>
        <w:separator/>
      </w:r>
    </w:p>
  </w:endnote>
  <w:endnote w:type="continuationSeparator" w:id="0">
    <w:p w:rsidR="00A353E5" w:rsidRDefault="00A35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Nimbus Sans L">
    <w:altName w:val="Arial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1F9" w:rsidRDefault="005211F9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3E5" w:rsidRDefault="00A353E5">
      <w:r>
        <w:separator/>
      </w:r>
    </w:p>
  </w:footnote>
  <w:footnote w:type="continuationSeparator" w:id="0">
    <w:p w:rsidR="00A353E5" w:rsidRDefault="00A353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slov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63B"/>
    <w:rsid w:val="00092685"/>
    <w:rsid w:val="000947B8"/>
    <w:rsid w:val="000A0A23"/>
    <w:rsid w:val="000F5F8A"/>
    <w:rsid w:val="00113C92"/>
    <w:rsid w:val="0011494A"/>
    <w:rsid w:val="001317C8"/>
    <w:rsid w:val="00143BD5"/>
    <w:rsid w:val="00150768"/>
    <w:rsid w:val="0015428F"/>
    <w:rsid w:val="0018163B"/>
    <w:rsid w:val="0018713D"/>
    <w:rsid w:val="001D6A9B"/>
    <w:rsid w:val="0020332B"/>
    <w:rsid w:val="00204FA9"/>
    <w:rsid w:val="002777D6"/>
    <w:rsid w:val="002B4EF0"/>
    <w:rsid w:val="002C376C"/>
    <w:rsid w:val="00312AA0"/>
    <w:rsid w:val="00312D03"/>
    <w:rsid w:val="00316BC5"/>
    <w:rsid w:val="00366157"/>
    <w:rsid w:val="00475A3F"/>
    <w:rsid w:val="004856ED"/>
    <w:rsid w:val="005211F9"/>
    <w:rsid w:val="00535281"/>
    <w:rsid w:val="00564A74"/>
    <w:rsid w:val="0057724A"/>
    <w:rsid w:val="005A279E"/>
    <w:rsid w:val="005A2EEC"/>
    <w:rsid w:val="005B1C05"/>
    <w:rsid w:val="005E10AC"/>
    <w:rsid w:val="00642085"/>
    <w:rsid w:val="00652406"/>
    <w:rsid w:val="00661444"/>
    <w:rsid w:val="00674880"/>
    <w:rsid w:val="006B26E9"/>
    <w:rsid w:val="006D08E2"/>
    <w:rsid w:val="00772A05"/>
    <w:rsid w:val="00780D4F"/>
    <w:rsid w:val="0078589C"/>
    <w:rsid w:val="007D1398"/>
    <w:rsid w:val="00820B04"/>
    <w:rsid w:val="0082183B"/>
    <w:rsid w:val="008648EB"/>
    <w:rsid w:val="008A55B4"/>
    <w:rsid w:val="008C5F53"/>
    <w:rsid w:val="00935030"/>
    <w:rsid w:val="0096710F"/>
    <w:rsid w:val="00980167"/>
    <w:rsid w:val="0098691B"/>
    <w:rsid w:val="009955F2"/>
    <w:rsid w:val="009D0EBC"/>
    <w:rsid w:val="00A03D9D"/>
    <w:rsid w:val="00A353E5"/>
    <w:rsid w:val="00A47B60"/>
    <w:rsid w:val="00A84031"/>
    <w:rsid w:val="00AE0C2A"/>
    <w:rsid w:val="00BF7B68"/>
    <w:rsid w:val="00C064AE"/>
    <w:rsid w:val="00C377D9"/>
    <w:rsid w:val="00C411B3"/>
    <w:rsid w:val="00C57162"/>
    <w:rsid w:val="00CA0296"/>
    <w:rsid w:val="00CD5C70"/>
    <w:rsid w:val="00CF6DAC"/>
    <w:rsid w:val="00D43FDE"/>
    <w:rsid w:val="00D57384"/>
    <w:rsid w:val="00DA0217"/>
    <w:rsid w:val="00E62AE8"/>
    <w:rsid w:val="00E806A5"/>
    <w:rsid w:val="00E8641B"/>
    <w:rsid w:val="00E952B4"/>
    <w:rsid w:val="00E95EED"/>
    <w:rsid w:val="00EC6105"/>
    <w:rsid w:val="00EE48D6"/>
    <w:rsid w:val="00EF08F8"/>
    <w:rsid w:val="00F11ED9"/>
    <w:rsid w:val="00F56285"/>
    <w:rsid w:val="00F615F2"/>
    <w:rsid w:val="00F622E4"/>
    <w:rsid w:val="00FA036B"/>
    <w:rsid w:val="00FD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C0E504F-B842-4809-B944-23AEB57D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val="en-GB" w:eastAsia="ar-SA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ind w:left="1080" w:right="1286" w:firstLine="0"/>
      <w:jc w:val="center"/>
      <w:outlineLvl w:val="0"/>
    </w:pPr>
    <w:rPr>
      <w:b/>
      <w:bCs/>
      <w:lang w:val="sr-Cyrl-CS"/>
    </w:rPr>
  </w:style>
  <w:style w:type="paragraph" w:styleId="Naslov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b/>
      <w:bCs/>
      <w:lang w:val="sr-Cyrl-CS"/>
    </w:rPr>
  </w:style>
  <w:style w:type="paragraph" w:styleId="Naslov3">
    <w:name w:val="heading 3"/>
    <w:basedOn w:val="Normal"/>
    <w:next w:val="Normal"/>
    <w:qFormat/>
    <w:pPr>
      <w:keepNext/>
      <w:numPr>
        <w:ilvl w:val="2"/>
        <w:numId w:val="1"/>
      </w:numPr>
      <w:ind w:left="1260" w:firstLine="0"/>
      <w:jc w:val="both"/>
      <w:outlineLvl w:val="2"/>
    </w:pPr>
    <w:rPr>
      <w:b/>
      <w:bCs/>
      <w:lang w:val="sr-Cyrl-CS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  <w:lang w:val="sr-Cyrl-C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8Num11z1">
    <w:name w:val="WW8Num11z1"/>
    <w:rPr>
      <w:rFonts w:ascii="Times New Roman" w:hAnsi="Times New Roman" w:cs="Times New Roman"/>
    </w:rPr>
  </w:style>
  <w:style w:type="character" w:customStyle="1" w:styleId="Podrazumevanifontpasusa1">
    <w:name w:val="Podrazumevani font pasusa1"/>
  </w:style>
  <w:style w:type="character" w:styleId="Brojstranice">
    <w:name w:val="page number"/>
    <w:basedOn w:val="Podrazumevanifontpasusa1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Telotekst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loteksta">
    <w:name w:val="Body Text"/>
    <w:basedOn w:val="Normal"/>
    <w:pPr>
      <w:widowControl w:val="0"/>
      <w:spacing w:after="120"/>
    </w:pPr>
    <w:rPr>
      <w:rFonts w:ascii="Arial" w:eastAsia="Nimbus Sans L" w:hAnsi="Arial" w:cs="Tahoma"/>
    </w:rPr>
  </w:style>
  <w:style w:type="paragraph" w:styleId="Lista">
    <w:name w:val="List"/>
    <w:basedOn w:val="Teloteksta"/>
  </w:style>
  <w:style w:type="paragraph" w:customStyle="1" w:styleId="Natpis1">
    <w:name w:val="Natpis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Uvlaenjetelateksta">
    <w:name w:val="Body Text Indent"/>
    <w:basedOn w:val="Normal"/>
    <w:pPr>
      <w:ind w:left="360"/>
    </w:pPr>
    <w:rPr>
      <w:lang w:val="sr-Cyrl-CS"/>
    </w:rPr>
  </w:style>
  <w:style w:type="paragraph" w:customStyle="1" w:styleId="Uvlaenjetelateksta21">
    <w:name w:val="Uvlačenje tela teksta 21"/>
    <w:basedOn w:val="Normal"/>
    <w:pPr>
      <w:ind w:left="360"/>
      <w:jc w:val="both"/>
    </w:pPr>
    <w:rPr>
      <w:lang w:val="sr-Cyrl-CS"/>
    </w:rPr>
  </w:style>
  <w:style w:type="paragraph" w:styleId="Zaglavljestranice">
    <w:name w:val="header"/>
    <w:basedOn w:val="Normal"/>
    <w:pPr>
      <w:tabs>
        <w:tab w:val="center" w:pos="4153"/>
        <w:tab w:val="right" w:pos="8306"/>
      </w:tabs>
    </w:pPr>
  </w:style>
  <w:style w:type="paragraph" w:styleId="Podnojestranice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Podebljanitekst1">
    <w:name w:val="Podebljani tekst1"/>
    <w:basedOn w:val="Normal"/>
    <w:pPr>
      <w:ind w:left="1800" w:right="1106"/>
      <w:jc w:val="both"/>
    </w:pPr>
    <w:rPr>
      <w:lang w:val="sr-Cyrl-CS"/>
    </w:rPr>
  </w:style>
  <w:style w:type="paragraph" w:customStyle="1" w:styleId="Mapadokumenta1">
    <w:name w:val="Mapa dokumenta1"/>
    <w:basedOn w:val="Normal"/>
    <w:pPr>
      <w:shd w:val="clear" w:color="auto" w:fill="000080"/>
    </w:pPr>
    <w:rPr>
      <w:rFonts w:ascii="Tahoma" w:hAnsi="Tahoma" w:cs="Tahoma"/>
    </w:rPr>
  </w:style>
  <w:style w:type="paragraph" w:styleId="Naslov">
    <w:name w:val="Title"/>
    <w:basedOn w:val="Normal"/>
    <w:next w:val="Podnaslov"/>
    <w:qFormat/>
    <w:pPr>
      <w:jc w:val="center"/>
    </w:pPr>
    <w:rPr>
      <w:b/>
      <w:bCs/>
      <w:sz w:val="28"/>
      <w:lang w:val="sr-Cyrl-CS"/>
    </w:rPr>
  </w:style>
  <w:style w:type="paragraph" w:styleId="Podnaslov">
    <w:name w:val="Subtitle"/>
    <w:basedOn w:val="Heading"/>
    <w:next w:val="Teloteksta"/>
    <w:qFormat/>
    <w:pPr>
      <w:jc w:val="center"/>
    </w:pPr>
    <w:rPr>
      <w:i/>
      <w:iCs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Koordinatnamreatabele">
    <w:name w:val="Table Grid"/>
    <w:basedOn w:val="Normalnatabela"/>
    <w:uiPriority w:val="39"/>
    <w:rsid w:val="00F56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642085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42085"/>
    <w:rPr>
      <w:rFonts w:ascii="Segoe UI" w:hAnsi="Segoe UI" w:cs="Segoe UI"/>
      <w:sz w:val="18"/>
      <w:szCs w:val="18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1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Наручилац: Српско народно позориште</vt:lpstr>
    </vt:vector>
  </TitlesOfParts>
  <Company/>
  <LinksUpToDate>false</LinksUpToDate>
  <CharactersWithSpaces>4733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Наручилац: Српско народно позориште</dc:title>
  <dc:subject/>
  <dc:creator>Administrator</dc:creator>
  <cp:keywords/>
  <cp:lastModifiedBy>Aleksandra Pajic</cp:lastModifiedBy>
  <cp:revision>41</cp:revision>
  <cp:lastPrinted>2019-09-19T10:38:00Z</cp:lastPrinted>
  <dcterms:created xsi:type="dcterms:W3CDTF">2015-10-06T09:34:00Z</dcterms:created>
  <dcterms:modified xsi:type="dcterms:W3CDTF">2024-03-29T09:56:00Z</dcterms:modified>
</cp:coreProperties>
</file>